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3179EC"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3792667" w14:textId="77777777">
        <w:trPr>
          <w:trHeight w:val="1132"/>
        </w:trPr>
        <w:tc>
          <w:tcPr>
            <w:tcW w:w="10434" w:type="dxa"/>
          </w:tcPr>
          <w:p w14:paraId="051F1367" w14:textId="77777777" w:rsidR="00541CA3" w:rsidRDefault="002911D4"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09995B73" wp14:editId="5B560D2A">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14:paraId="14380088"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2276A9C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C144712" w14:textId="77777777">
        <w:tc>
          <w:tcPr>
            <w:tcW w:w="9002" w:type="dxa"/>
            <w:shd w:val="clear" w:color="auto" w:fill="66CCFF"/>
          </w:tcPr>
          <w:p w14:paraId="3D5BBA97"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03120C66" w14:textId="53CA575C" w:rsidR="009B1CD0" w:rsidRDefault="009B1CD0" w:rsidP="00131981">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88084B">
              <w:rPr>
                <w:rFonts w:ascii="Arial" w:hAnsi="Arial" w:cs="Arial"/>
                <w:b/>
                <w:bCs/>
                <w:sz w:val="28"/>
                <w:szCs w:val="28"/>
              </w:rPr>
              <w:t xml:space="preserve"> </w:t>
            </w:r>
          </w:p>
        </w:tc>
        <w:tc>
          <w:tcPr>
            <w:tcW w:w="1275" w:type="dxa"/>
            <w:shd w:val="clear" w:color="auto" w:fill="66CCFF"/>
          </w:tcPr>
          <w:p w14:paraId="66725ADA" w14:textId="77777777" w:rsidR="009B1CD0" w:rsidRDefault="00E47798" w:rsidP="0083205E">
            <w:pPr>
              <w:pStyle w:val="Titre8"/>
              <w:tabs>
                <w:tab w:val="left" w:pos="851"/>
                <w:tab w:val="right" w:pos="9639"/>
              </w:tabs>
              <w:spacing w:before="120" w:after="120"/>
            </w:pPr>
            <w:r>
              <w:rPr>
                <w:caps/>
                <w:sz w:val="28"/>
                <w:szCs w:val="28"/>
              </w:rPr>
              <w:t>ATTRI1</w:t>
            </w:r>
          </w:p>
        </w:tc>
      </w:tr>
    </w:tbl>
    <w:p w14:paraId="40F76145" w14:textId="77777777" w:rsidR="009B1CD0" w:rsidRDefault="009B1CD0" w:rsidP="006C4338">
      <w:pPr>
        <w:tabs>
          <w:tab w:val="left" w:pos="851"/>
        </w:tabs>
      </w:pPr>
    </w:p>
    <w:p w14:paraId="6D5B64D6"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66385E99"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1B921356"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4DFC9878"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6E71FF58"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265DC55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5E1063" w14:textId="77777777">
        <w:tc>
          <w:tcPr>
            <w:tcW w:w="10277" w:type="dxa"/>
            <w:shd w:val="clear" w:color="auto" w:fill="66CCFF"/>
          </w:tcPr>
          <w:p w14:paraId="766748B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A799E0" w14:textId="77777777" w:rsidR="009B1CD0" w:rsidRDefault="009B1CD0" w:rsidP="006C4338">
      <w:pPr>
        <w:tabs>
          <w:tab w:val="left" w:pos="426"/>
          <w:tab w:val="left" w:pos="851"/>
        </w:tabs>
        <w:jc w:val="both"/>
      </w:pPr>
    </w:p>
    <w:p w14:paraId="0AC72695"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w:t>
      </w:r>
      <w:proofErr w:type="gramStart"/>
      <w:r w:rsidR="00CD185D">
        <w:rPr>
          <w:rFonts w:ascii="Arial" w:hAnsi="Arial" w:cs="Arial"/>
          <w:bCs/>
        </w:rPr>
        <w:t>cadre</w:t>
      </w:r>
      <w:r>
        <w:rPr>
          <w:rFonts w:ascii="Arial" w:hAnsi="Arial" w:cs="Arial"/>
        </w:rPr>
        <w:t>:</w:t>
      </w:r>
      <w:proofErr w:type="gramEnd"/>
    </w:p>
    <w:p w14:paraId="151FCD8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01BFAF4" w14:textId="77777777" w:rsidR="009B1CD0" w:rsidRDefault="009B1CD0" w:rsidP="005846FB">
      <w:pPr>
        <w:tabs>
          <w:tab w:val="left" w:pos="426"/>
          <w:tab w:val="left" w:pos="851"/>
        </w:tabs>
        <w:jc w:val="both"/>
        <w:rPr>
          <w:rFonts w:ascii="Arial" w:hAnsi="Arial" w:cs="Arial"/>
        </w:rPr>
      </w:pPr>
    </w:p>
    <w:p w14:paraId="5E90B8C1" w14:textId="77777777" w:rsidR="00084DE7" w:rsidRPr="00084DE7" w:rsidRDefault="00084DE7" w:rsidP="00084DE7">
      <w:pPr>
        <w:pBdr>
          <w:top w:val="single" w:sz="4" w:space="1" w:color="auto"/>
          <w:left w:val="single" w:sz="4" w:space="4" w:color="auto"/>
          <w:bottom w:val="single" w:sz="4" w:space="13" w:color="auto"/>
          <w:right w:val="single" w:sz="4" w:space="4" w:color="auto"/>
        </w:pBdr>
        <w:jc w:val="center"/>
        <w:rPr>
          <w:rFonts w:ascii="Arial" w:hAnsi="Arial" w:cs="Arial"/>
          <w:sz w:val="28"/>
          <w:szCs w:val="28"/>
          <w:lang w:eastAsia="ar-SA"/>
        </w:rPr>
      </w:pPr>
      <w:r w:rsidRPr="00084DE7">
        <w:rPr>
          <w:rFonts w:ascii="Arial" w:hAnsi="Arial" w:cs="Arial"/>
          <w:sz w:val="28"/>
          <w:szCs w:val="28"/>
          <w:lang w:eastAsia="ar-SA"/>
        </w:rPr>
        <w:t>Marché de maîtrise d’œuvre pour la réhabilitation intérieure de deux résidences étudiantes du CROUS située à ANGERS (49000)</w:t>
      </w:r>
    </w:p>
    <w:p w14:paraId="710C9E06" w14:textId="77777777" w:rsidR="00084DE7" w:rsidRPr="00E07A31" w:rsidRDefault="00084DE7" w:rsidP="00084DE7">
      <w:pPr>
        <w:pBdr>
          <w:top w:val="single" w:sz="4" w:space="1" w:color="auto"/>
          <w:left w:val="single" w:sz="4" w:space="4" w:color="auto"/>
          <w:bottom w:val="single" w:sz="4" w:space="13" w:color="auto"/>
          <w:right w:val="single" w:sz="4" w:space="4" w:color="auto"/>
        </w:pBdr>
        <w:jc w:val="center"/>
        <w:rPr>
          <w:rFonts w:ascii="Arial" w:hAnsi="Arial" w:cs="Arial"/>
          <w:lang w:eastAsia="ar-SA"/>
        </w:rPr>
      </w:pPr>
      <w:r w:rsidRPr="00E07A31">
        <w:rPr>
          <w:rFonts w:ascii="Arial" w:hAnsi="Arial" w:cs="Arial"/>
          <w:lang w:eastAsia="ar-SA"/>
        </w:rPr>
        <w:t xml:space="preserve">Cité universitaire </w:t>
      </w:r>
      <w:proofErr w:type="spellStart"/>
      <w:r w:rsidRPr="00E07A31">
        <w:rPr>
          <w:rFonts w:ascii="Arial" w:hAnsi="Arial" w:cs="Arial"/>
          <w:lang w:eastAsia="ar-SA"/>
        </w:rPr>
        <w:t>Bourgonnier</w:t>
      </w:r>
      <w:proofErr w:type="spellEnd"/>
      <w:r w:rsidRPr="00E07A31">
        <w:rPr>
          <w:rFonts w:ascii="Arial" w:hAnsi="Arial" w:cs="Arial"/>
          <w:lang w:eastAsia="ar-SA"/>
        </w:rPr>
        <w:t> : 19 rue Lainé Laroche</w:t>
      </w:r>
    </w:p>
    <w:p w14:paraId="0C174B30" w14:textId="77777777" w:rsidR="00084DE7" w:rsidRDefault="00084DE7" w:rsidP="00084DE7">
      <w:pPr>
        <w:pBdr>
          <w:top w:val="single" w:sz="4" w:space="1" w:color="auto"/>
          <w:left w:val="single" w:sz="4" w:space="4" w:color="auto"/>
          <w:bottom w:val="single" w:sz="4" w:space="13" w:color="auto"/>
          <w:right w:val="single" w:sz="4" w:space="4" w:color="auto"/>
        </w:pBdr>
        <w:jc w:val="center"/>
        <w:rPr>
          <w:rFonts w:ascii="Arial" w:hAnsi="Arial" w:cs="Arial"/>
          <w:lang w:eastAsia="ar-SA"/>
        </w:rPr>
      </w:pPr>
      <w:r>
        <w:rPr>
          <w:rFonts w:ascii="Arial" w:hAnsi="Arial" w:cs="Arial"/>
          <w:lang w:eastAsia="ar-SA"/>
        </w:rPr>
        <w:t>Résidence Universitaire la</w:t>
      </w:r>
      <w:r w:rsidRPr="00E07A31">
        <w:rPr>
          <w:rFonts w:ascii="Arial" w:hAnsi="Arial" w:cs="Arial"/>
          <w:lang w:eastAsia="ar-SA"/>
        </w:rPr>
        <w:t xml:space="preserve"> Madeleine : 21 rue Lainé Laroche</w:t>
      </w:r>
    </w:p>
    <w:p w14:paraId="74AC1F6A" w14:textId="77777777" w:rsidR="00084DE7" w:rsidRDefault="00084DE7" w:rsidP="00084DE7">
      <w:pPr>
        <w:pBdr>
          <w:top w:val="single" w:sz="4" w:space="1" w:color="auto"/>
          <w:left w:val="single" w:sz="4" w:space="4" w:color="auto"/>
          <w:bottom w:val="single" w:sz="4" w:space="13" w:color="auto"/>
          <w:right w:val="single" w:sz="4" w:space="4" w:color="auto"/>
        </w:pBdr>
        <w:jc w:val="center"/>
        <w:rPr>
          <w:rFonts w:ascii="Arial" w:hAnsi="Arial" w:cs="Arial"/>
          <w:lang w:eastAsia="ar-SA"/>
        </w:rPr>
      </w:pPr>
    </w:p>
    <w:p w14:paraId="0A3E2171" w14:textId="77777777" w:rsidR="00084DE7" w:rsidRDefault="00084DE7" w:rsidP="00084DE7">
      <w:pPr>
        <w:pBdr>
          <w:top w:val="single" w:sz="4" w:space="1" w:color="auto"/>
          <w:left w:val="single" w:sz="4" w:space="4" w:color="auto"/>
          <w:bottom w:val="single" w:sz="4" w:space="13" w:color="auto"/>
          <w:right w:val="single" w:sz="4" w:space="4" w:color="auto"/>
        </w:pBdr>
        <w:jc w:val="center"/>
        <w:rPr>
          <w:rFonts w:ascii="Arial" w:hAnsi="Arial" w:cs="Arial"/>
          <w:lang w:eastAsia="ar-SA"/>
        </w:rPr>
      </w:pPr>
      <w:r>
        <w:rPr>
          <w:rFonts w:ascii="Arial" w:hAnsi="Arial" w:cs="Arial"/>
          <w:lang w:eastAsia="ar-SA"/>
        </w:rPr>
        <w:t>Marché n°26PAT03</w:t>
      </w:r>
    </w:p>
    <w:p w14:paraId="0C95B050" w14:textId="77777777" w:rsidR="00084DE7" w:rsidRDefault="00084DE7" w:rsidP="00084DE7">
      <w:pPr>
        <w:pBdr>
          <w:top w:val="single" w:sz="4" w:space="1" w:color="auto"/>
          <w:left w:val="single" w:sz="4" w:space="4" w:color="auto"/>
          <w:bottom w:val="single" w:sz="4" w:space="13" w:color="auto"/>
          <w:right w:val="single" w:sz="4" w:space="4" w:color="auto"/>
        </w:pBdr>
        <w:jc w:val="center"/>
        <w:rPr>
          <w:rFonts w:ascii="Arial" w:hAnsi="Arial" w:cs="Arial"/>
          <w:lang w:eastAsia="ar-SA"/>
        </w:rPr>
      </w:pPr>
      <w:r>
        <w:rPr>
          <w:rFonts w:ascii="Arial" w:hAnsi="Arial" w:cs="Arial"/>
          <w:lang w:eastAsia="ar-SA"/>
        </w:rPr>
        <w:t>Marché en procédure Adapté</w:t>
      </w:r>
    </w:p>
    <w:p w14:paraId="6599B2BE" w14:textId="77777777" w:rsidR="00084DE7" w:rsidRDefault="00084DE7" w:rsidP="00084DE7">
      <w:pPr>
        <w:pBdr>
          <w:top w:val="single" w:sz="4" w:space="1" w:color="auto"/>
          <w:left w:val="single" w:sz="4" w:space="4" w:color="auto"/>
          <w:bottom w:val="single" w:sz="4" w:space="13" w:color="auto"/>
          <w:right w:val="single" w:sz="4" w:space="4" w:color="auto"/>
        </w:pBdr>
        <w:jc w:val="center"/>
        <w:rPr>
          <w:rFonts w:ascii="Arial" w:hAnsi="Arial" w:cs="Arial"/>
          <w:lang w:eastAsia="ar-SA"/>
        </w:rPr>
      </w:pPr>
      <w:r>
        <w:rPr>
          <w:rFonts w:ascii="Arial" w:hAnsi="Arial" w:cs="Arial"/>
          <w:lang w:eastAsia="ar-SA"/>
        </w:rPr>
        <w:t>(</w:t>
      </w:r>
      <w:proofErr w:type="gramStart"/>
      <w:r>
        <w:rPr>
          <w:rFonts w:ascii="Arial" w:hAnsi="Arial" w:cs="Arial"/>
          <w:lang w:eastAsia="ar-SA"/>
        </w:rPr>
        <w:t>en</w:t>
      </w:r>
      <w:proofErr w:type="gramEnd"/>
      <w:r>
        <w:rPr>
          <w:rFonts w:ascii="Arial" w:hAnsi="Arial" w:cs="Arial"/>
          <w:lang w:eastAsia="ar-SA"/>
        </w:rPr>
        <w:t xml:space="preserve"> application de l’article </w:t>
      </w:r>
      <w:r w:rsidRPr="003E6DAF">
        <w:rPr>
          <w:rFonts w:ascii="Arial" w:hAnsi="Arial"/>
        </w:rPr>
        <w:t>R2123-4 du</w:t>
      </w:r>
      <w:r>
        <w:rPr>
          <w:rFonts w:ascii="Arial" w:hAnsi="Arial"/>
        </w:rPr>
        <w:t xml:space="preserve"> </w:t>
      </w:r>
      <w:r w:rsidRPr="003E6DAF">
        <w:rPr>
          <w:rFonts w:ascii="Arial" w:hAnsi="Arial"/>
        </w:rPr>
        <w:t>décret n°2018-1075 du 03 décembre 2018 portant partie réglementaire du Code de la commande</w:t>
      </w:r>
      <w:r>
        <w:rPr>
          <w:rFonts w:ascii="Arial" w:hAnsi="Arial"/>
        </w:rPr>
        <w:t xml:space="preserve"> </w:t>
      </w:r>
      <w:r w:rsidRPr="003E6DAF">
        <w:rPr>
          <w:rFonts w:ascii="Arial" w:hAnsi="Arial"/>
        </w:rPr>
        <w:t>publique.</w:t>
      </w:r>
      <w:r>
        <w:rPr>
          <w:rFonts w:ascii="Arial" w:hAnsi="Arial" w:cs="Arial"/>
          <w:lang w:eastAsia="ar-SA"/>
        </w:rPr>
        <w:t>)</w:t>
      </w:r>
    </w:p>
    <w:p w14:paraId="717481B6" w14:textId="77777777" w:rsidR="00D77A90" w:rsidRDefault="00D77A90" w:rsidP="000B7833">
      <w:pPr>
        <w:tabs>
          <w:tab w:val="left" w:pos="426"/>
          <w:tab w:val="left" w:pos="851"/>
        </w:tabs>
        <w:jc w:val="center"/>
        <w:rPr>
          <w:rFonts w:ascii="Arial" w:hAnsi="Arial" w:cs="Arial"/>
          <w:b/>
          <w:w w:val="95"/>
          <w:sz w:val="18"/>
          <w:szCs w:val="18"/>
        </w:rPr>
      </w:pPr>
    </w:p>
    <w:p w14:paraId="6DD833AD" w14:textId="77777777" w:rsidR="000B7833" w:rsidRDefault="000B7833" w:rsidP="000B7833">
      <w:pPr>
        <w:tabs>
          <w:tab w:val="left" w:pos="426"/>
          <w:tab w:val="left" w:pos="851"/>
        </w:tabs>
        <w:jc w:val="center"/>
        <w:rPr>
          <w:rFonts w:ascii="Comic Sans MS" w:hAnsi="Comic Sans MS" w:cs="Arial"/>
          <w:b/>
          <w:w w:val="95"/>
          <w:sz w:val="18"/>
          <w:szCs w:val="18"/>
        </w:rPr>
      </w:pPr>
    </w:p>
    <w:p w14:paraId="5F122EDB" w14:textId="0B0AF36D" w:rsidR="009B1CD0" w:rsidRDefault="009B1CD0" w:rsidP="007B2B5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Pr="00475A8A">
        <w:rPr>
          <w:rFonts w:ascii="Arial" w:hAnsi="Arial" w:cs="Arial"/>
          <w:b/>
        </w:rPr>
        <w:t>:</w:t>
      </w:r>
      <w:r w:rsidR="00F97E54" w:rsidRPr="00475A8A">
        <w:rPr>
          <w:rFonts w:ascii="Arial" w:hAnsi="Arial" w:cs="Arial"/>
          <w:b/>
        </w:rPr>
        <w:t xml:space="preserve"> </w:t>
      </w:r>
    </w:p>
    <w:p w14:paraId="579C7B1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92B4B5F" w14:textId="77777777" w:rsidR="009B1CD0" w:rsidRDefault="009B1CD0" w:rsidP="00934503">
      <w:pPr>
        <w:tabs>
          <w:tab w:val="left" w:pos="426"/>
          <w:tab w:val="left" w:pos="851"/>
        </w:tabs>
        <w:jc w:val="both"/>
        <w:rPr>
          <w:rFonts w:ascii="Arial" w:hAnsi="Arial" w:cs="Arial"/>
        </w:rPr>
      </w:pPr>
    </w:p>
    <w:p w14:paraId="7CF73474"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32A44824" w14:textId="77777777" w:rsidR="009B1CD0" w:rsidRDefault="009B1CD0" w:rsidP="009B45B9">
      <w:pPr>
        <w:tabs>
          <w:tab w:val="left" w:pos="426"/>
          <w:tab w:val="left" w:pos="851"/>
        </w:tabs>
        <w:jc w:val="both"/>
        <w:rPr>
          <w:rFonts w:ascii="Arial" w:hAnsi="Arial" w:cs="Arial"/>
        </w:rPr>
      </w:pPr>
    </w:p>
    <w:p w14:paraId="63706C9C" w14:textId="60C12E1A" w:rsidR="00B87564" w:rsidRPr="0051684A" w:rsidRDefault="0088084B" w:rsidP="009B45B9">
      <w:pPr>
        <w:pStyle w:val="fcasegauche"/>
        <w:tabs>
          <w:tab w:val="left" w:pos="851"/>
        </w:tabs>
        <w:spacing w:after="0"/>
        <w:ind w:left="851" w:firstLine="0"/>
        <w:rPr>
          <w:rFonts w:ascii="Arial" w:hAnsi="Arial" w:cs="Arial"/>
          <w:b/>
          <w:color w:val="FF0000"/>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3405FE">
        <w:rPr>
          <w:rFonts w:ascii="Arial" w:hAnsi="Arial" w:cs="Arial"/>
        </w:rPr>
        <w:tab/>
      </w:r>
      <w:proofErr w:type="gramStart"/>
      <w:r w:rsidR="00F97E54" w:rsidRPr="003405FE">
        <w:rPr>
          <w:rFonts w:ascii="Arial" w:hAnsi="Arial" w:cs="Arial"/>
        </w:rPr>
        <w:t>au</w:t>
      </w:r>
      <w:proofErr w:type="gramEnd"/>
      <w:r w:rsidR="00F97E54" w:rsidRPr="003405FE">
        <w:rPr>
          <w:rFonts w:ascii="Arial" w:hAnsi="Arial" w:cs="Arial"/>
        </w:rPr>
        <w:t xml:space="preserve"> lot</w:t>
      </w:r>
      <w:r w:rsidR="00F97E54" w:rsidRPr="0051684A">
        <w:rPr>
          <w:rFonts w:ascii="Arial" w:hAnsi="Arial" w:cs="Arial"/>
          <w:b/>
        </w:rPr>
        <w:t xml:space="preserve"> </w:t>
      </w:r>
      <w:r w:rsidR="0059708F">
        <w:rPr>
          <w:rFonts w:ascii="Arial" w:hAnsi="Arial" w:cs="Arial"/>
          <w:b/>
        </w:rPr>
        <w:t>unique</w:t>
      </w:r>
    </w:p>
    <w:p w14:paraId="6B038D36" w14:textId="77777777" w:rsidR="009B1CD0" w:rsidRDefault="009B1CD0" w:rsidP="006C4338">
      <w:pPr>
        <w:pStyle w:val="fcasegauche"/>
        <w:tabs>
          <w:tab w:val="left" w:pos="851"/>
        </w:tabs>
        <w:spacing w:after="0"/>
        <w:ind w:left="0" w:firstLine="0"/>
        <w:rPr>
          <w:rFonts w:ascii="Arial" w:hAnsi="Arial" w:cs="Arial"/>
        </w:rPr>
      </w:pPr>
    </w:p>
    <w:p w14:paraId="024D4A14"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6A1FA5AC" w14:textId="77777777" w:rsidR="009B1CD0" w:rsidRDefault="0088084B"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5B23B178" w14:textId="77777777" w:rsidR="009B1CD0" w:rsidRDefault="009B1CD0" w:rsidP="005846FB">
      <w:pPr>
        <w:pStyle w:val="fcasegauche"/>
        <w:tabs>
          <w:tab w:val="left" w:pos="851"/>
        </w:tabs>
        <w:spacing w:after="0"/>
        <w:rPr>
          <w:rFonts w:ascii="Arial" w:hAnsi="Arial" w:cs="Arial"/>
        </w:rPr>
      </w:pPr>
    </w:p>
    <w:p w14:paraId="035C2E5A" w14:textId="77777777" w:rsidR="009B1CD0" w:rsidRDefault="00015D41"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26AD970" w14:textId="77777777" w:rsidR="009B1CD0" w:rsidRDefault="009B1CD0" w:rsidP="005846FB">
      <w:pPr>
        <w:pStyle w:val="fcasegauche"/>
        <w:tabs>
          <w:tab w:val="left" w:pos="851"/>
        </w:tabs>
        <w:spacing w:after="0"/>
        <w:rPr>
          <w:rFonts w:ascii="Arial" w:hAnsi="Arial" w:cs="Arial"/>
        </w:rPr>
      </w:pPr>
    </w:p>
    <w:p w14:paraId="58244DA4" w14:textId="77777777" w:rsidR="009B1CD0" w:rsidRDefault="009B1CD0" w:rsidP="005846FB">
      <w:pPr>
        <w:pStyle w:val="fcasegauche"/>
        <w:tabs>
          <w:tab w:val="left" w:pos="851"/>
        </w:tabs>
        <w:spacing w:after="0"/>
        <w:rPr>
          <w:rFonts w:ascii="Arial" w:hAnsi="Arial" w:cs="Arial"/>
        </w:rPr>
      </w:pPr>
    </w:p>
    <w:p w14:paraId="03C37004" w14:textId="77777777" w:rsidR="009B1CD0" w:rsidRDefault="009B1CD0" w:rsidP="005846FB">
      <w:pPr>
        <w:pStyle w:val="fcasegauche"/>
        <w:tabs>
          <w:tab w:val="left" w:pos="851"/>
        </w:tabs>
        <w:spacing w:after="0"/>
        <w:ind w:left="0" w:firstLine="0"/>
        <w:rPr>
          <w:rFonts w:ascii="Arial" w:hAnsi="Arial" w:cs="Arial"/>
        </w:rPr>
      </w:pPr>
    </w:p>
    <w:p w14:paraId="7BACEEFD" w14:textId="77777777" w:rsidR="009B1CD0" w:rsidRDefault="009B1CD0" w:rsidP="0061068C">
      <w:pPr>
        <w:pStyle w:val="fcasegauche"/>
        <w:tabs>
          <w:tab w:val="left" w:pos="851"/>
        </w:tabs>
        <w:spacing w:after="0"/>
        <w:ind w:left="0" w:firstLine="0"/>
        <w:rPr>
          <w:rFonts w:ascii="Arial" w:hAnsi="Arial" w:cs="Arial"/>
        </w:rPr>
      </w:pPr>
    </w:p>
    <w:p w14:paraId="34596030" w14:textId="77777777" w:rsidR="009B1CD0" w:rsidRDefault="009B1CD0" w:rsidP="009B45B9">
      <w:pPr>
        <w:pStyle w:val="fcasegauche"/>
        <w:tabs>
          <w:tab w:val="left" w:pos="851"/>
        </w:tabs>
        <w:spacing w:after="0"/>
        <w:ind w:left="851" w:firstLine="0"/>
        <w:rPr>
          <w:rFonts w:ascii="Arial" w:hAnsi="Arial" w:cs="Arial"/>
        </w:rPr>
      </w:pPr>
    </w:p>
    <w:p w14:paraId="63CBEA13" w14:textId="0ED7AB7B"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636145F" w14:textId="77777777">
        <w:tc>
          <w:tcPr>
            <w:tcW w:w="10277" w:type="dxa"/>
            <w:shd w:val="clear" w:color="auto" w:fill="66CCFF"/>
          </w:tcPr>
          <w:p w14:paraId="20DFD689"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23B848BF" w14:textId="77777777" w:rsidR="009B1CD0" w:rsidRDefault="009B1CD0" w:rsidP="006C4338">
      <w:pPr>
        <w:tabs>
          <w:tab w:val="left" w:pos="851"/>
        </w:tabs>
      </w:pPr>
    </w:p>
    <w:p w14:paraId="6FCB7EC2"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CCABB3B"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87DAFDC" w14:textId="77777777" w:rsidR="009B1CD0" w:rsidRDefault="009B1CD0" w:rsidP="005846FB">
      <w:pPr>
        <w:tabs>
          <w:tab w:val="left" w:pos="851"/>
        </w:tabs>
        <w:rPr>
          <w:rFonts w:ascii="Arial" w:hAnsi="Arial" w:cs="Arial"/>
        </w:rPr>
      </w:pPr>
    </w:p>
    <w:p w14:paraId="48D05447"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7B3DFAF6" w14:textId="2CE88250" w:rsidR="009B1CD0" w:rsidRPr="00084DE7" w:rsidRDefault="00015D41" w:rsidP="005846FB">
      <w:pPr>
        <w:tabs>
          <w:tab w:val="left" w:pos="851"/>
        </w:tabs>
        <w:spacing w:before="120"/>
        <w:ind w:left="1135" w:hanging="284"/>
        <w:jc w:val="both"/>
      </w:pPr>
      <w:r w:rsidRPr="006111A5">
        <w:fldChar w:fldCharType="begin">
          <w:ffData>
            <w:name w:val=""/>
            <w:enabled/>
            <w:calcOnExit w:val="0"/>
            <w:checkBox>
              <w:size w:val="20"/>
              <w:default w:val="1"/>
            </w:checkBox>
          </w:ffData>
        </w:fldChar>
      </w:r>
      <w:r w:rsidR="00F97E54" w:rsidRPr="00084DE7">
        <w:instrText xml:space="preserve"> FORMCHECKBOX </w:instrText>
      </w:r>
      <w:r w:rsidRPr="006111A5">
        <w:fldChar w:fldCharType="separate"/>
      </w:r>
      <w:r w:rsidRPr="006111A5">
        <w:fldChar w:fldCharType="end"/>
      </w:r>
      <w:r w:rsidR="0088084B" w:rsidRPr="00084DE7">
        <w:rPr>
          <w:rFonts w:ascii="Arial" w:hAnsi="Arial" w:cs="Arial"/>
        </w:rPr>
        <w:t xml:space="preserve"> CC</w:t>
      </w:r>
      <w:r w:rsidR="00084DE7">
        <w:rPr>
          <w:rFonts w:ascii="Arial" w:hAnsi="Arial" w:cs="Arial"/>
        </w:rPr>
        <w:t>A</w:t>
      </w:r>
      <w:r w:rsidR="009B1CD0" w:rsidRPr="00084DE7">
        <w:rPr>
          <w:rFonts w:ascii="Arial" w:hAnsi="Arial" w:cs="Arial"/>
        </w:rPr>
        <w:t xml:space="preserve">P </w:t>
      </w:r>
      <w:r w:rsidR="00084DE7">
        <w:rPr>
          <w:rFonts w:ascii="Arial" w:hAnsi="Arial" w:cs="Arial"/>
        </w:rPr>
        <w:t>n°26 PAT 03 Réaménagement intérieur BOURGONNIER_MADELEINE</w:t>
      </w:r>
    </w:p>
    <w:p w14:paraId="6C1B9EDF" w14:textId="181281F8" w:rsidR="009B1CD0" w:rsidRPr="00084DE7" w:rsidRDefault="00084DE7" w:rsidP="0061068C">
      <w:pPr>
        <w:tabs>
          <w:tab w:val="left" w:pos="851"/>
        </w:tabs>
        <w:spacing w:before="120"/>
        <w:ind w:left="1135" w:hanging="284"/>
        <w:jc w:val="both"/>
      </w:pPr>
      <w:r w:rsidRPr="006111A5">
        <w:fldChar w:fldCharType="begin">
          <w:ffData>
            <w:name w:val=""/>
            <w:enabled/>
            <w:calcOnExit w:val="0"/>
            <w:checkBox>
              <w:size w:val="20"/>
              <w:default w:val="1"/>
            </w:checkBox>
          </w:ffData>
        </w:fldChar>
      </w:r>
      <w:r w:rsidRPr="00084DE7">
        <w:instrText xml:space="preserve"> FORMCHECKBOX </w:instrText>
      </w:r>
      <w:r w:rsidRPr="006111A5">
        <w:fldChar w:fldCharType="separate"/>
      </w:r>
      <w:r w:rsidRPr="006111A5">
        <w:fldChar w:fldCharType="end"/>
      </w:r>
      <w:r w:rsidR="00BC31D1" w:rsidRPr="00084DE7">
        <w:rPr>
          <w:rFonts w:ascii="Arial" w:hAnsi="Arial" w:cs="Arial"/>
        </w:rPr>
        <w:t xml:space="preserve"> CCTP </w:t>
      </w:r>
      <w:r>
        <w:rPr>
          <w:rFonts w:ascii="Arial" w:hAnsi="Arial" w:cs="Arial"/>
        </w:rPr>
        <w:t>n°26 PAT 03 Réaménagement intérieur BOURGONNIER_MADELEINE</w:t>
      </w:r>
    </w:p>
    <w:p w14:paraId="7AAAD196" w14:textId="7CEC732F" w:rsidR="009B1CD0" w:rsidRDefault="00015D41" w:rsidP="00710FD6">
      <w:pPr>
        <w:tabs>
          <w:tab w:val="left" w:pos="851"/>
        </w:tabs>
        <w:spacing w:before="120"/>
        <w:ind w:left="1135" w:hanging="284"/>
        <w:jc w:val="both"/>
        <w:rPr>
          <w:rFonts w:ascii="Arial" w:hAnsi="Arial" w:cs="Arial"/>
        </w:rPr>
      </w:pPr>
      <w:r w:rsidRPr="006111A5">
        <w:fldChar w:fldCharType="begin">
          <w:ffData>
            <w:name w:val=""/>
            <w:enabled/>
            <w:calcOnExit w:val="0"/>
            <w:checkBox>
              <w:size w:val="20"/>
              <w:default w:val="1"/>
            </w:checkBox>
          </w:ffData>
        </w:fldChar>
      </w:r>
      <w:r w:rsidR="00F97E54" w:rsidRPr="006111A5">
        <w:instrText xml:space="preserve"> FORMCHECKBOX </w:instrText>
      </w:r>
      <w:r w:rsidRPr="006111A5">
        <w:fldChar w:fldCharType="separate"/>
      </w:r>
      <w:r w:rsidRPr="006111A5">
        <w:fldChar w:fldCharType="end"/>
      </w:r>
      <w:r w:rsidR="009B1CD0" w:rsidRPr="006111A5">
        <w:rPr>
          <w:rFonts w:ascii="Arial" w:hAnsi="Arial" w:cs="Arial"/>
        </w:rPr>
        <w:t xml:space="preserve"> Autres :</w:t>
      </w:r>
      <w:r w:rsidR="006C6190" w:rsidRPr="006111A5">
        <w:rPr>
          <w:rFonts w:ascii="Arial" w:hAnsi="Arial" w:cs="Arial"/>
        </w:rPr>
        <w:t xml:space="preserve"> </w:t>
      </w:r>
      <w:r w:rsidR="006C6190" w:rsidRPr="00F35357">
        <w:rPr>
          <w:rFonts w:ascii="Arial" w:hAnsi="Arial" w:cs="Arial"/>
        </w:rPr>
        <w:t xml:space="preserve">RC </w:t>
      </w:r>
      <w:r w:rsidR="00084DE7">
        <w:rPr>
          <w:rFonts w:ascii="Arial" w:hAnsi="Arial" w:cs="Arial"/>
        </w:rPr>
        <w:t>n°26 PAT 03 Réaménagement intérieur BOURGONNIER_MADELEINE</w:t>
      </w:r>
      <w:r w:rsidR="00992DBF">
        <w:rPr>
          <w:rFonts w:ascii="Arial" w:hAnsi="Arial" w:cs="Arial"/>
        </w:rPr>
        <w:t>, planning n°26 PAT 03 Réaménagement intérieur BOURGONNIER_MADELEINE, programme n°26 PAT 03 Réaménagement intérieur BOURGONNIER_MADELEINE</w:t>
      </w:r>
    </w:p>
    <w:p w14:paraId="1088EAC1" w14:textId="7245EBD4" w:rsidR="005010A4" w:rsidRDefault="005010A4" w:rsidP="00710FD6">
      <w:pPr>
        <w:tabs>
          <w:tab w:val="left" w:pos="851"/>
        </w:tabs>
        <w:spacing w:before="120"/>
        <w:ind w:left="1135" w:hanging="284"/>
        <w:jc w:val="both"/>
        <w:rPr>
          <w:rFonts w:ascii="Arial" w:hAnsi="Arial" w:cs="Arial"/>
        </w:rPr>
      </w:pPr>
      <w:r w:rsidRPr="006111A5">
        <w:fldChar w:fldCharType="begin">
          <w:ffData>
            <w:name w:val=""/>
            <w:enabled/>
            <w:calcOnExit w:val="0"/>
            <w:checkBox>
              <w:size w:val="20"/>
              <w:default w:val="1"/>
            </w:checkBox>
          </w:ffData>
        </w:fldChar>
      </w:r>
      <w:r w:rsidRPr="006111A5">
        <w:instrText xml:space="preserve"> FORMCHECKBOX </w:instrText>
      </w:r>
      <w:r w:rsidRPr="006111A5">
        <w:fldChar w:fldCharType="separate"/>
      </w:r>
      <w:r w:rsidRPr="006111A5">
        <w:fldChar w:fldCharType="end"/>
      </w:r>
      <w:r>
        <w:t xml:space="preserve"> CCAG MOE 2021</w:t>
      </w:r>
    </w:p>
    <w:p w14:paraId="06375C02" w14:textId="77777777" w:rsidR="009B1CD0" w:rsidRDefault="009B1CD0" w:rsidP="00710FD6">
      <w:pPr>
        <w:tabs>
          <w:tab w:val="left" w:pos="851"/>
        </w:tabs>
        <w:jc w:val="both"/>
        <w:rPr>
          <w:rFonts w:ascii="Arial" w:hAnsi="Arial" w:cs="Arial"/>
        </w:rPr>
      </w:pPr>
    </w:p>
    <w:p w14:paraId="14D17D9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3CBBA8F" w14:textId="77777777" w:rsidR="009B1CD0" w:rsidRDefault="009B1CD0" w:rsidP="0083205E">
      <w:pPr>
        <w:tabs>
          <w:tab w:val="left" w:pos="851"/>
        </w:tabs>
        <w:jc w:val="both"/>
        <w:rPr>
          <w:rFonts w:ascii="Arial" w:hAnsi="Arial" w:cs="Arial"/>
        </w:rPr>
      </w:pPr>
    </w:p>
    <w:p w14:paraId="79C0DC55" w14:textId="77777777" w:rsidR="009B1CD0" w:rsidRDefault="00015D41"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 signataire</w:t>
      </w:r>
    </w:p>
    <w:p w14:paraId="76D1A7A8" w14:textId="77777777" w:rsidR="009B1CD0" w:rsidRDefault="009B1CD0" w:rsidP="0083205E">
      <w:pPr>
        <w:tabs>
          <w:tab w:val="left" w:pos="851"/>
        </w:tabs>
        <w:jc w:val="both"/>
        <w:rPr>
          <w:rFonts w:ascii="Arial" w:hAnsi="Arial" w:cs="Arial"/>
        </w:rPr>
      </w:pPr>
    </w:p>
    <w:p w14:paraId="6419BEC2" w14:textId="77777777" w:rsidR="009B1CD0" w:rsidRDefault="00015D41"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AB7F38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05DD08" w14:textId="77777777" w:rsidR="009B1CD0" w:rsidRDefault="009B1CD0" w:rsidP="00CD46CC">
      <w:pPr>
        <w:tabs>
          <w:tab w:val="left" w:pos="851"/>
        </w:tabs>
        <w:jc w:val="both"/>
        <w:rPr>
          <w:rFonts w:ascii="Arial" w:hAnsi="Arial" w:cs="Arial"/>
        </w:rPr>
      </w:pPr>
    </w:p>
    <w:p w14:paraId="11FD39BA" w14:textId="77777777" w:rsidR="009B1CD0" w:rsidRDefault="009B1CD0" w:rsidP="009B45B9">
      <w:pPr>
        <w:tabs>
          <w:tab w:val="left" w:pos="851"/>
        </w:tabs>
        <w:jc w:val="both"/>
        <w:rPr>
          <w:rFonts w:ascii="Arial" w:hAnsi="Arial" w:cs="Arial"/>
        </w:rPr>
      </w:pPr>
    </w:p>
    <w:p w14:paraId="3A9C426D" w14:textId="77777777" w:rsidR="009B1CD0" w:rsidRDefault="009B1CD0" w:rsidP="009B45B9">
      <w:pPr>
        <w:tabs>
          <w:tab w:val="left" w:pos="851"/>
        </w:tabs>
        <w:jc w:val="both"/>
        <w:rPr>
          <w:rFonts w:ascii="Arial" w:hAnsi="Arial" w:cs="Arial"/>
        </w:rPr>
      </w:pPr>
    </w:p>
    <w:p w14:paraId="17AD2FBC" w14:textId="77777777" w:rsidR="009B1CD0" w:rsidRDefault="00015D41"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A0CF47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E0C84A1" w14:textId="77777777" w:rsidR="009B1CD0" w:rsidRDefault="009B1CD0" w:rsidP="009B45B9">
      <w:pPr>
        <w:tabs>
          <w:tab w:val="left" w:pos="851"/>
        </w:tabs>
        <w:jc w:val="both"/>
        <w:rPr>
          <w:rFonts w:ascii="Arial" w:hAnsi="Arial" w:cs="Arial"/>
        </w:rPr>
      </w:pPr>
    </w:p>
    <w:p w14:paraId="1148DBD3" w14:textId="77777777" w:rsidR="009B1CD0" w:rsidRDefault="009B1CD0" w:rsidP="009B45B9">
      <w:pPr>
        <w:tabs>
          <w:tab w:val="left" w:pos="851"/>
        </w:tabs>
        <w:jc w:val="both"/>
        <w:rPr>
          <w:rFonts w:ascii="Arial" w:hAnsi="Arial" w:cs="Arial"/>
        </w:rPr>
      </w:pPr>
    </w:p>
    <w:p w14:paraId="3325DE22" w14:textId="77777777" w:rsidR="009B1CD0" w:rsidRDefault="009B1CD0" w:rsidP="009B45B9">
      <w:pPr>
        <w:tabs>
          <w:tab w:val="left" w:pos="851"/>
        </w:tabs>
        <w:jc w:val="both"/>
        <w:rPr>
          <w:rFonts w:ascii="Arial" w:hAnsi="Arial" w:cs="Arial"/>
        </w:rPr>
      </w:pPr>
    </w:p>
    <w:p w14:paraId="4EC785D5" w14:textId="77777777" w:rsidR="009B1CD0" w:rsidRDefault="00015D41"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5766212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12E123" w14:textId="77777777" w:rsidR="009B1CD0" w:rsidRDefault="009B1CD0" w:rsidP="009B45B9">
      <w:pPr>
        <w:pStyle w:val="fcase1ertab"/>
        <w:tabs>
          <w:tab w:val="left" w:pos="851"/>
        </w:tabs>
        <w:ind w:left="0" w:firstLine="0"/>
        <w:rPr>
          <w:rFonts w:ascii="Arial" w:hAnsi="Arial" w:cs="Arial"/>
        </w:rPr>
      </w:pPr>
    </w:p>
    <w:p w14:paraId="6353BAE1" w14:textId="77777777" w:rsidR="009B1CD0" w:rsidRDefault="009B1CD0" w:rsidP="009B45B9">
      <w:pPr>
        <w:pStyle w:val="fcase1ertab"/>
        <w:tabs>
          <w:tab w:val="left" w:pos="851"/>
        </w:tabs>
        <w:ind w:left="0" w:firstLine="0"/>
        <w:rPr>
          <w:rFonts w:ascii="Arial" w:hAnsi="Arial" w:cs="Arial"/>
        </w:rPr>
      </w:pPr>
    </w:p>
    <w:p w14:paraId="1E35284D" w14:textId="77777777" w:rsidR="009B1CD0" w:rsidRDefault="009B1CD0" w:rsidP="009B45B9">
      <w:pPr>
        <w:pStyle w:val="fcase1ertab"/>
        <w:tabs>
          <w:tab w:val="left" w:pos="851"/>
        </w:tabs>
        <w:ind w:left="0" w:firstLine="0"/>
        <w:rPr>
          <w:rFonts w:ascii="Arial" w:hAnsi="Arial" w:cs="Arial"/>
        </w:rPr>
      </w:pPr>
    </w:p>
    <w:p w14:paraId="7857CE49"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B91CF30" w14:textId="44FDCE13" w:rsidR="009B1CD0" w:rsidRDefault="005010A4" w:rsidP="009B45B9">
      <w:pPr>
        <w:pStyle w:val="fcase1ertab"/>
        <w:tabs>
          <w:tab w:val="clear" w:pos="426"/>
          <w:tab w:val="left" w:pos="851"/>
        </w:tabs>
        <w:spacing w:before="120"/>
        <w:ind w:left="0" w:firstLine="851"/>
      </w:pPr>
      <w:r w:rsidRPr="006111A5">
        <w:fldChar w:fldCharType="begin">
          <w:ffData>
            <w:name w:val=""/>
            <w:enabled/>
            <w:calcOnExit w:val="0"/>
            <w:checkBox>
              <w:size w:val="20"/>
              <w:default w:val="1"/>
            </w:checkBox>
          </w:ffData>
        </w:fldChar>
      </w:r>
      <w:r w:rsidRPr="006111A5">
        <w:instrText xml:space="preserve"> FORMCHECKBOX </w:instrText>
      </w:r>
      <w:r w:rsidRPr="006111A5">
        <w:fldChar w:fldCharType="separate"/>
      </w:r>
      <w:r w:rsidRPr="006111A5">
        <w:fldChar w:fldCharType="end"/>
      </w:r>
      <w: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03C64A45" w14:textId="089BFDD7" w:rsidR="009B1CD0" w:rsidRDefault="005010A4" w:rsidP="009B45B9">
      <w:pPr>
        <w:tabs>
          <w:tab w:val="left" w:pos="426"/>
          <w:tab w:val="left" w:pos="851"/>
        </w:tabs>
        <w:spacing w:before="120"/>
        <w:ind w:left="1701"/>
        <w:jc w:val="both"/>
      </w:pPr>
      <w:r w:rsidRPr="006111A5">
        <w:fldChar w:fldCharType="begin">
          <w:ffData>
            <w:name w:val=""/>
            <w:enabled/>
            <w:calcOnExit w:val="0"/>
            <w:checkBox>
              <w:size w:val="20"/>
              <w:default w:val="1"/>
            </w:checkBox>
          </w:ffData>
        </w:fldChar>
      </w:r>
      <w:r w:rsidRPr="006111A5">
        <w:instrText xml:space="preserve"> FORMCHECKBOX </w:instrText>
      </w:r>
      <w:r w:rsidRPr="006111A5">
        <w:fldChar w:fldCharType="separate"/>
      </w:r>
      <w:r w:rsidRPr="006111A5">
        <w:fldChar w:fldCharType="end"/>
      </w:r>
      <w:r>
        <w:t xml:space="preserve"> </w:t>
      </w:r>
      <w:r w:rsidR="009B1CD0">
        <w:t xml:space="preserve">Taux de la TVA : </w:t>
      </w:r>
      <w:r w:rsidRPr="005010A4">
        <w:rPr>
          <w:b/>
          <w:bCs/>
        </w:rPr>
        <w:t>10%</w:t>
      </w:r>
    </w:p>
    <w:p w14:paraId="691BE6C5" w14:textId="6365E67D" w:rsidR="009B1CD0" w:rsidRDefault="005010A4" w:rsidP="009B45B9">
      <w:pPr>
        <w:tabs>
          <w:tab w:val="left" w:pos="426"/>
          <w:tab w:val="left" w:pos="851"/>
        </w:tabs>
        <w:spacing w:before="240"/>
        <w:ind w:left="1701"/>
        <w:jc w:val="both"/>
      </w:pPr>
      <w:r w:rsidRPr="006111A5">
        <w:fldChar w:fldCharType="begin">
          <w:ffData>
            <w:name w:val=""/>
            <w:enabled/>
            <w:calcOnExit w:val="0"/>
            <w:checkBox>
              <w:size w:val="20"/>
              <w:default w:val="1"/>
            </w:checkBox>
          </w:ffData>
        </w:fldChar>
      </w:r>
      <w:r w:rsidRPr="006111A5">
        <w:instrText xml:space="preserve"> FORMCHECKBOX </w:instrText>
      </w:r>
      <w:r w:rsidRPr="006111A5">
        <w:fldChar w:fldCharType="separate"/>
      </w:r>
      <w:r w:rsidRPr="006111A5">
        <w:fldChar w:fldCharType="end"/>
      </w:r>
      <w:r>
        <w:t xml:space="preserve"> </w:t>
      </w:r>
      <w:r w:rsidR="009B1CD0">
        <w:t>Montant hors taxes</w:t>
      </w:r>
      <w:r w:rsidR="009B1CD0">
        <w:rPr>
          <w:rStyle w:val="Caractresdenotedebasdepage"/>
        </w:rPr>
        <w:footnoteReference w:id="1"/>
      </w:r>
      <w:r w:rsidR="009B1CD0">
        <w:rPr>
          <w:rStyle w:val="Caractresdenotedebasdepage"/>
        </w:rPr>
        <w:t> </w:t>
      </w:r>
      <w:r w:rsidR="009B1CD0">
        <w:t>:</w:t>
      </w:r>
    </w:p>
    <w:p w14:paraId="312252B4"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CCB91C5"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78A3FCE4" w14:textId="1C4CAAF9" w:rsidR="009B1CD0" w:rsidRDefault="005010A4" w:rsidP="009B45B9">
      <w:pPr>
        <w:tabs>
          <w:tab w:val="left" w:pos="426"/>
          <w:tab w:val="left" w:pos="709"/>
          <w:tab w:val="left" w:pos="851"/>
        </w:tabs>
        <w:spacing w:before="240"/>
        <w:ind w:left="1701"/>
        <w:jc w:val="both"/>
        <w:rPr>
          <w:rFonts w:ascii="Arial" w:hAnsi="Arial" w:cs="Arial"/>
        </w:rPr>
      </w:pPr>
      <w:r w:rsidRPr="006111A5">
        <w:fldChar w:fldCharType="begin">
          <w:ffData>
            <w:name w:val=""/>
            <w:enabled/>
            <w:calcOnExit w:val="0"/>
            <w:checkBox>
              <w:size w:val="20"/>
              <w:default w:val="1"/>
            </w:checkBox>
          </w:ffData>
        </w:fldChar>
      </w:r>
      <w:r w:rsidRPr="006111A5">
        <w:instrText xml:space="preserve"> FORMCHECKBOX </w:instrText>
      </w:r>
      <w:r w:rsidRPr="006111A5">
        <w:fldChar w:fldCharType="separate"/>
      </w:r>
      <w:r w:rsidRPr="006111A5">
        <w:fldChar w:fldCharType="end"/>
      </w:r>
      <w:r>
        <w:t xml:space="preserve"> </w:t>
      </w:r>
      <w:r w:rsidR="009B1CD0">
        <w:t>Montant TTC</w:t>
      </w:r>
      <w:r w:rsidR="009B1CD0">
        <w:rPr>
          <w:rStyle w:val="Caractresdenotedebasdepage"/>
        </w:rPr>
        <w:footnoteReference w:customMarkFollows="1" w:id="2"/>
        <w:t>4 </w:t>
      </w:r>
      <w:r w:rsidR="009B1CD0">
        <w:t>:</w:t>
      </w:r>
    </w:p>
    <w:p w14:paraId="4A73733D"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4A18BF87"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2788C1D"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55A407DB" w14:textId="666A7F0D" w:rsidR="009B1CD0" w:rsidRDefault="005010A4" w:rsidP="009B45B9">
      <w:pPr>
        <w:pStyle w:val="fcase1ertab"/>
        <w:tabs>
          <w:tab w:val="clear" w:pos="426"/>
          <w:tab w:val="left" w:pos="851"/>
        </w:tabs>
        <w:spacing w:before="120"/>
        <w:ind w:firstLine="142"/>
        <w:rPr>
          <w:rFonts w:ascii="Arial" w:hAnsi="Arial" w:cs="Arial"/>
        </w:rPr>
      </w:pPr>
      <w:r w:rsidRPr="006111A5">
        <w:fldChar w:fldCharType="begin">
          <w:ffData>
            <w:name w:val=""/>
            <w:enabled/>
            <w:calcOnExit w:val="0"/>
            <w:checkBox>
              <w:size w:val="20"/>
              <w:default w:val="1"/>
            </w:checkBox>
          </w:ffData>
        </w:fldChar>
      </w:r>
      <w:r w:rsidRPr="006111A5">
        <w:instrText xml:space="preserve"> FORMCHECKBOX </w:instrText>
      </w:r>
      <w:r w:rsidRPr="006111A5">
        <w:fldChar w:fldCharType="separate"/>
      </w:r>
      <w:r w:rsidRPr="006111A5">
        <w:fldChar w:fldCharType="end"/>
      </w:r>
      <w:r>
        <w:t xml:space="preserve"> </w:t>
      </w:r>
      <w:proofErr w:type="gramStart"/>
      <w:r>
        <w:rPr>
          <w:rFonts w:ascii="Arial" w:hAnsi="Arial" w:cs="Arial"/>
        </w:rPr>
        <w:t>et</w:t>
      </w:r>
      <w:proofErr w:type="gramEnd"/>
      <w:r>
        <w:rPr>
          <w:rFonts w:ascii="Arial" w:hAnsi="Arial" w:cs="Arial"/>
        </w:rPr>
        <w:t xml:space="preserve"> </w:t>
      </w:r>
      <w:r w:rsidR="009B1CD0">
        <w:rPr>
          <w:rFonts w:ascii="Arial" w:hAnsi="Arial" w:cs="Arial"/>
        </w:rPr>
        <w:t>aux prix indiqués dans l’annexe financière jointe au présent document.</w:t>
      </w:r>
    </w:p>
    <w:p w14:paraId="10CE35CD" w14:textId="77777777" w:rsidR="009B1CD0" w:rsidRDefault="009B1CD0" w:rsidP="009B45B9">
      <w:pPr>
        <w:pStyle w:val="fcasegauche"/>
        <w:tabs>
          <w:tab w:val="left" w:pos="851"/>
        </w:tabs>
        <w:spacing w:after="0"/>
        <w:ind w:left="0" w:firstLine="0"/>
        <w:rPr>
          <w:rFonts w:ascii="Arial" w:hAnsi="Arial" w:cs="Arial"/>
        </w:rPr>
      </w:pPr>
    </w:p>
    <w:p w14:paraId="67CD41D5" w14:textId="77777777" w:rsidR="009B1CD0" w:rsidRDefault="009B1CD0" w:rsidP="009B45B9">
      <w:pPr>
        <w:pStyle w:val="fcasegauche"/>
        <w:pageBreakBefore/>
        <w:tabs>
          <w:tab w:val="left" w:pos="851"/>
        </w:tabs>
        <w:spacing w:after="0"/>
        <w:ind w:left="0" w:firstLine="0"/>
        <w:rPr>
          <w:rFonts w:ascii="Arial" w:hAnsi="Arial" w:cs="Arial"/>
        </w:rPr>
      </w:pPr>
    </w:p>
    <w:p w14:paraId="486379F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2B4B070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859222E" w14:textId="77777777" w:rsidR="00036500" w:rsidRDefault="00036500" w:rsidP="009B45B9">
      <w:pPr>
        <w:tabs>
          <w:tab w:val="left" w:pos="851"/>
          <w:tab w:val="left" w:pos="6237"/>
        </w:tabs>
        <w:rPr>
          <w:rFonts w:ascii="Arial" w:hAnsi="Arial" w:cs="Arial"/>
          <w:i/>
          <w:iCs/>
          <w:sz w:val="18"/>
          <w:szCs w:val="18"/>
        </w:rPr>
      </w:pPr>
    </w:p>
    <w:p w14:paraId="0E8136F9"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0E26B67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32BC0F" w14:textId="77777777" w:rsidR="00354C04" w:rsidRDefault="00015D41"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7B657A91" w14:textId="77777777" w:rsidR="00354C04" w:rsidRDefault="00354C04" w:rsidP="009B45B9">
      <w:pPr>
        <w:pStyle w:val="fcase1ertab"/>
        <w:tabs>
          <w:tab w:val="clear" w:pos="426"/>
          <w:tab w:val="left" w:pos="851"/>
        </w:tabs>
        <w:spacing w:before="120"/>
        <w:ind w:left="0" w:firstLine="0"/>
        <w:rPr>
          <w:rFonts w:ascii="Arial" w:hAnsi="Arial" w:cs="Arial"/>
        </w:rPr>
      </w:pPr>
    </w:p>
    <w:p w14:paraId="7F1BF4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E171834"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E8F0ED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13A497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4214CF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C91BD46"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99DF4C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7088F8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E772BF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DFBC7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E4CF69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23EC649" w14:textId="77777777">
        <w:trPr>
          <w:trHeight w:val="1021"/>
        </w:trPr>
        <w:tc>
          <w:tcPr>
            <w:tcW w:w="4503" w:type="dxa"/>
            <w:tcBorders>
              <w:top w:val="single" w:sz="4" w:space="0" w:color="000000"/>
              <w:left w:val="single" w:sz="4" w:space="0" w:color="000000"/>
            </w:tcBorders>
            <w:shd w:val="clear" w:color="auto" w:fill="CCFFFF"/>
          </w:tcPr>
          <w:p w14:paraId="5BC32C3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983F1E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5E30B8D" w14:textId="77777777" w:rsidR="009B1CD0" w:rsidRDefault="009B1CD0" w:rsidP="006F3DF9">
            <w:pPr>
              <w:tabs>
                <w:tab w:val="left" w:pos="851"/>
              </w:tabs>
              <w:snapToGrid w:val="0"/>
              <w:jc w:val="both"/>
              <w:rPr>
                <w:rFonts w:ascii="Arial" w:hAnsi="Arial" w:cs="Arial"/>
              </w:rPr>
            </w:pPr>
          </w:p>
        </w:tc>
      </w:tr>
      <w:tr w:rsidR="009B1CD0" w14:paraId="107EDB8D" w14:textId="77777777">
        <w:trPr>
          <w:trHeight w:val="1021"/>
        </w:trPr>
        <w:tc>
          <w:tcPr>
            <w:tcW w:w="4503" w:type="dxa"/>
            <w:tcBorders>
              <w:left w:val="single" w:sz="4" w:space="0" w:color="000000"/>
            </w:tcBorders>
          </w:tcPr>
          <w:p w14:paraId="6D49C2D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C4E11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38FB01BF" w14:textId="77777777" w:rsidR="009B1CD0" w:rsidRDefault="009B1CD0" w:rsidP="006F3DF9">
            <w:pPr>
              <w:tabs>
                <w:tab w:val="left" w:pos="851"/>
              </w:tabs>
              <w:snapToGrid w:val="0"/>
              <w:jc w:val="both"/>
              <w:rPr>
                <w:rFonts w:ascii="Arial" w:hAnsi="Arial" w:cs="Arial"/>
              </w:rPr>
            </w:pPr>
          </w:p>
        </w:tc>
      </w:tr>
      <w:tr w:rsidR="009B1CD0" w14:paraId="4AEE4553" w14:textId="77777777">
        <w:trPr>
          <w:trHeight w:val="1021"/>
        </w:trPr>
        <w:tc>
          <w:tcPr>
            <w:tcW w:w="4503" w:type="dxa"/>
            <w:tcBorders>
              <w:left w:val="single" w:sz="4" w:space="0" w:color="000000"/>
              <w:bottom w:val="single" w:sz="4" w:space="0" w:color="000000"/>
            </w:tcBorders>
            <w:shd w:val="clear" w:color="auto" w:fill="CCFFFF"/>
          </w:tcPr>
          <w:p w14:paraId="6DB957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A60F0A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3FCF920" w14:textId="77777777" w:rsidR="009B1CD0" w:rsidRDefault="009B1CD0" w:rsidP="006F3DF9">
            <w:pPr>
              <w:tabs>
                <w:tab w:val="left" w:pos="851"/>
              </w:tabs>
              <w:snapToGrid w:val="0"/>
              <w:jc w:val="both"/>
              <w:rPr>
                <w:rFonts w:ascii="Arial" w:hAnsi="Arial" w:cs="Arial"/>
              </w:rPr>
            </w:pPr>
          </w:p>
        </w:tc>
      </w:tr>
    </w:tbl>
    <w:p w14:paraId="31E64F01" w14:textId="77777777" w:rsidR="009B1CD0" w:rsidRDefault="009B1CD0" w:rsidP="006C4338">
      <w:pPr>
        <w:tabs>
          <w:tab w:val="left" w:pos="851"/>
          <w:tab w:val="left" w:pos="6237"/>
        </w:tabs>
      </w:pPr>
    </w:p>
    <w:p w14:paraId="6B71A8A3" w14:textId="77777777" w:rsidR="009B1CD0" w:rsidRDefault="009B1CD0" w:rsidP="006C4338">
      <w:pPr>
        <w:pStyle w:val="fcasegauche"/>
        <w:tabs>
          <w:tab w:val="left" w:pos="851"/>
        </w:tabs>
        <w:spacing w:after="0"/>
        <w:ind w:left="0" w:firstLine="0"/>
        <w:rPr>
          <w:rFonts w:ascii="Arial" w:hAnsi="Arial" w:cs="Arial"/>
          <w:bCs/>
          <w:iCs/>
        </w:rPr>
      </w:pPr>
    </w:p>
    <w:p w14:paraId="025F55C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1E6B5232" w14:textId="2D1095F5"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w:t>
      </w:r>
      <w:r w:rsidR="00110D86" w:rsidRPr="00110D86">
        <w:rPr>
          <w:rFonts w:ascii="Arial" w:hAnsi="Arial" w:cs="Arial"/>
          <w:i/>
          <w:sz w:val="18"/>
          <w:szCs w:val="18"/>
          <w:highlight w:val="yellow"/>
        </w:rPr>
        <w:t>OBLIGATOIREMENT</w:t>
      </w:r>
      <w:r w:rsidR="00110D86">
        <w:rPr>
          <w:rFonts w:ascii="Arial" w:hAnsi="Arial" w:cs="Arial"/>
          <w:i/>
          <w:sz w:val="18"/>
          <w:szCs w:val="18"/>
        </w:rPr>
        <w:t xml:space="preserve"> </w:t>
      </w:r>
      <w:r w:rsidRPr="00F35357">
        <w:rPr>
          <w:rFonts w:ascii="Arial" w:hAnsi="Arial" w:cs="Arial"/>
          <w:i/>
          <w:sz w:val="18"/>
          <w:szCs w:val="18"/>
          <w:highlight w:val="yellow"/>
        </w:rPr>
        <w:t>Joindre un ou des relevé(s) d’identité bancaire ou postal</w:t>
      </w:r>
      <w:r w:rsidR="00F35357" w:rsidRPr="00F35357">
        <w:rPr>
          <w:rFonts w:ascii="Arial" w:hAnsi="Arial" w:cs="Arial"/>
          <w:i/>
          <w:sz w:val="18"/>
          <w:szCs w:val="18"/>
          <w:highlight w:val="yellow"/>
        </w:rPr>
        <w:t xml:space="preserve"> OBLIGATOIREMENT</w:t>
      </w:r>
      <w:r>
        <w:rPr>
          <w:rFonts w:ascii="Arial" w:hAnsi="Arial" w:cs="Arial"/>
          <w:i/>
          <w:sz w:val="18"/>
          <w:szCs w:val="18"/>
        </w:rPr>
        <w:t>)</w:t>
      </w:r>
    </w:p>
    <w:p w14:paraId="163D0EE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F716A0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CFCFAD5"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02FC65A"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3D91FA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BA0CD1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2E7FF3C"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93776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CA780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56A6D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F05BDA1"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7A48BD79" w14:textId="77777777" w:rsidR="009B1CD0" w:rsidRDefault="009B1CD0" w:rsidP="00934503">
      <w:pPr>
        <w:tabs>
          <w:tab w:val="left" w:pos="426"/>
          <w:tab w:val="left" w:pos="851"/>
        </w:tabs>
        <w:rPr>
          <w:rFonts w:ascii="Arial" w:hAnsi="Arial" w:cs="Arial"/>
          <w:b/>
        </w:rPr>
      </w:pPr>
    </w:p>
    <w:p w14:paraId="5399D20D"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NON</w:t>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OUI</w:t>
      </w:r>
    </w:p>
    <w:p w14:paraId="4F1C29B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67A42E1" w14:textId="77777777" w:rsidR="009B1CD0" w:rsidRDefault="009B1CD0" w:rsidP="009B45B9">
      <w:pPr>
        <w:tabs>
          <w:tab w:val="left" w:pos="426"/>
          <w:tab w:val="left" w:pos="851"/>
        </w:tabs>
        <w:jc w:val="both"/>
        <w:rPr>
          <w:rFonts w:ascii="Arial" w:hAnsi="Arial" w:cs="Arial"/>
          <w:b/>
        </w:rPr>
      </w:pPr>
    </w:p>
    <w:p w14:paraId="1B6477F3" w14:textId="77777777" w:rsidR="009B1CD0" w:rsidRDefault="009B1CD0" w:rsidP="009B45B9">
      <w:pPr>
        <w:tabs>
          <w:tab w:val="left" w:pos="426"/>
          <w:tab w:val="left" w:pos="851"/>
        </w:tabs>
        <w:jc w:val="both"/>
        <w:rPr>
          <w:rFonts w:ascii="Arial" w:hAnsi="Arial" w:cs="Arial"/>
          <w:b/>
        </w:rPr>
      </w:pPr>
    </w:p>
    <w:p w14:paraId="785A605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3E2E08B9" w14:textId="77777777" w:rsidR="009B1CD0" w:rsidRDefault="009B1CD0" w:rsidP="009B45B9">
      <w:pPr>
        <w:tabs>
          <w:tab w:val="left" w:pos="576"/>
          <w:tab w:val="left" w:pos="851"/>
        </w:tabs>
        <w:jc w:val="both"/>
        <w:rPr>
          <w:rFonts w:ascii="Arial" w:hAnsi="Arial" w:cs="Arial"/>
        </w:rPr>
      </w:pPr>
    </w:p>
    <w:p w14:paraId="07118072" w14:textId="2D040F90" w:rsidR="009B1CD0" w:rsidRPr="000902A6" w:rsidRDefault="009B1CD0" w:rsidP="009B45B9">
      <w:pPr>
        <w:tabs>
          <w:tab w:val="left" w:pos="576"/>
          <w:tab w:val="left" w:pos="851"/>
        </w:tabs>
        <w:jc w:val="both"/>
        <w:rPr>
          <w:rFonts w:ascii="Arial" w:hAnsi="Arial" w:cs="Arial"/>
          <w:i/>
          <w:sz w:val="18"/>
          <w:szCs w:val="18"/>
        </w:rPr>
      </w:pPr>
      <w:r w:rsidRPr="000902A6">
        <w:rPr>
          <w:rFonts w:ascii="Arial" w:hAnsi="Arial" w:cs="Arial"/>
        </w:rPr>
        <w:t>La durée d’exécution du ma</w:t>
      </w:r>
      <w:r w:rsidR="000902A6" w:rsidRPr="000902A6">
        <w:rPr>
          <w:rFonts w:ascii="Arial" w:hAnsi="Arial" w:cs="Arial"/>
        </w:rPr>
        <w:t>rché ou de l’accord cadre, estimée à</w:t>
      </w:r>
      <w:r w:rsidRPr="000902A6">
        <w:rPr>
          <w:rFonts w:ascii="Arial" w:hAnsi="Arial" w:cs="Arial"/>
        </w:rPr>
        <w:t xml:space="preserve"> </w:t>
      </w:r>
      <w:r w:rsidR="00C84453">
        <w:rPr>
          <w:rFonts w:ascii="Arial" w:hAnsi="Arial" w:cs="Arial"/>
        </w:rPr>
        <w:t>30</w:t>
      </w:r>
      <w:r w:rsidR="00E43E2B" w:rsidRPr="000902A6">
        <w:rPr>
          <w:rFonts w:ascii="Arial" w:hAnsi="Arial" w:cs="Arial"/>
        </w:rPr>
        <w:t xml:space="preserve"> mois</w:t>
      </w:r>
      <w:r w:rsidR="000902A6" w:rsidRPr="000902A6">
        <w:rPr>
          <w:rFonts w:ascii="Arial" w:hAnsi="Arial" w:cs="Arial"/>
        </w:rPr>
        <w:t xml:space="preserve">, s’étend jusqu’à la fin du délai de garantie de parfait achèvement </w:t>
      </w:r>
      <w:r w:rsidRPr="000902A6">
        <w:rPr>
          <w:rFonts w:ascii="Arial" w:hAnsi="Arial" w:cs="Arial"/>
        </w:rPr>
        <w:t>à compter de :</w:t>
      </w:r>
    </w:p>
    <w:p w14:paraId="457943B8" w14:textId="77777777" w:rsidR="009B1CD0" w:rsidRPr="000902A6" w:rsidRDefault="009B1CD0" w:rsidP="009B45B9">
      <w:pPr>
        <w:tabs>
          <w:tab w:val="left" w:pos="851"/>
        </w:tabs>
      </w:pPr>
      <w:r w:rsidRPr="000902A6">
        <w:rPr>
          <w:rFonts w:ascii="Arial" w:hAnsi="Arial" w:cs="Arial"/>
          <w:i/>
          <w:sz w:val="18"/>
          <w:szCs w:val="18"/>
        </w:rPr>
        <w:t>(Cocher la case correspondante.)</w:t>
      </w:r>
    </w:p>
    <w:p w14:paraId="5827CD6C" w14:textId="1BF4ACBA" w:rsidR="009B1CD0" w:rsidRDefault="009B1CD0" w:rsidP="009B45B9">
      <w:pPr>
        <w:tabs>
          <w:tab w:val="left" w:pos="851"/>
        </w:tabs>
        <w:spacing w:before="120"/>
        <w:ind w:left="567"/>
        <w:jc w:val="both"/>
      </w:pPr>
      <w:r w:rsidRPr="000902A6">
        <w:rPr>
          <w:rFonts w:ascii="Arial" w:hAnsi="Arial" w:cs="Arial"/>
        </w:rPr>
        <w:tab/>
      </w:r>
      <w:r w:rsidR="00110D86">
        <w:fldChar w:fldCharType="begin">
          <w:ffData>
            <w:name w:val=""/>
            <w:enabled/>
            <w:calcOnExit w:val="0"/>
            <w:checkBox>
              <w:size w:val="20"/>
              <w:default w:val="0"/>
            </w:checkBox>
          </w:ffData>
        </w:fldChar>
      </w:r>
      <w:r w:rsidR="00110D86">
        <w:instrText xml:space="preserve"> FORMCHECKBOX </w:instrText>
      </w:r>
      <w:r w:rsidR="00110D86">
        <w:fldChar w:fldCharType="separate"/>
      </w:r>
      <w:r w:rsidR="00110D86">
        <w:fldChar w:fldCharType="end"/>
      </w:r>
      <w:proofErr w:type="gramStart"/>
      <w:r w:rsidRPr="000902A6">
        <w:rPr>
          <w:rFonts w:ascii="Arial" w:hAnsi="Arial" w:cs="Arial"/>
        </w:rPr>
        <w:t>la</w:t>
      </w:r>
      <w:proofErr w:type="gramEnd"/>
      <w:r w:rsidRPr="000902A6">
        <w:rPr>
          <w:rFonts w:ascii="Arial" w:hAnsi="Arial" w:cs="Arial"/>
        </w:rPr>
        <w:t xml:space="preserve"> date de notification du marché ou de l’accord-cadre ;</w:t>
      </w:r>
    </w:p>
    <w:p w14:paraId="0A009170" w14:textId="068C2333" w:rsidR="009B1CD0" w:rsidRDefault="00844DAA" w:rsidP="009B45B9">
      <w:pPr>
        <w:tabs>
          <w:tab w:val="left" w:pos="851"/>
        </w:tabs>
        <w:spacing w:before="120"/>
        <w:ind w:left="567"/>
        <w:jc w:val="both"/>
      </w:pPr>
      <w:r>
        <w:tab/>
      </w:r>
      <w:r w:rsidR="00110D86" w:rsidRPr="006111A5">
        <w:fldChar w:fldCharType="begin">
          <w:ffData>
            <w:name w:val=""/>
            <w:enabled/>
            <w:calcOnExit w:val="0"/>
            <w:checkBox>
              <w:size w:val="20"/>
              <w:default w:val="1"/>
            </w:checkBox>
          </w:ffData>
        </w:fldChar>
      </w:r>
      <w:r w:rsidR="00110D86" w:rsidRPr="006111A5">
        <w:instrText xml:space="preserve"> FORMCHECKBOX </w:instrText>
      </w:r>
      <w:r w:rsidR="00110D86" w:rsidRPr="006111A5">
        <w:fldChar w:fldCharType="separate"/>
      </w:r>
      <w:r w:rsidR="00110D86" w:rsidRPr="006111A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2D82A10" w14:textId="77777777" w:rsidR="009B1CD0" w:rsidRDefault="00844DAA" w:rsidP="009B45B9">
      <w:pPr>
        <w:tabs>
          <w:tab w:val="left" w:pos="851"/>
        </w:tabs>
        <w:spacing w:before="120"/>
        <w:ind w:left="1134" w:hanging="567"/>
        <w:jc w:val="both"/>
        <w:rPr>
          <w:rFonts w:ascii="Arial" w:hAnsi="Arial" w:cs="Arial"/>
          <w:b/>
        </w:rPr>
      </w:pP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49D28061" w14:textId="77777777" w:rsidR="009B1CD0" w:rsidRDefault="009B1CD0" w:rsidP="009B45B9">
      <w:pPr>
        <w:tabs>
          <w:tab w:val="left" w:pos="426"/>
          <w:tab w:val="left" w:pos="851"/>
        </w:tabs>
        <w:jc w:val="both"/>
        <w:rPr>
          <w:rFonts w:ascii="Arial" w:hAnsi="Arial" w:cs="Arial"/>
          <w:b/>
        </w:rPr>
      </w:pPr>
    </w:p>
    <w:p w14:paraId="2B93D78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015D41">
        <w:fldChar w:fldCharType="begin">
          <w:ffData>
            <w:name w:val=""/>
            <w:enabled/>
            <w:calcOnExit w:val="0"/>
            <w:checkBox>
              <w:size w:val="20"/>
              <w:default w:val="1"/>
            </w:checkBox>
          </w:ffData>
        </w:fldChar>
      </w:r>
      <w:r w:rsidR="00F97E54">
        <w:instrText xml:space="preserve"> FORMCHECKBOX </w:instrText>
      </w:r>
      <w:r w:rsidR="00015D41">
        <w:fldChar w:fldCharType="separate"/>
      </w:r>
      <w:r w:rsidR="00015D41">
        <w:fldChar w:fldCharType="end"/>
      </w:r>
      <w:r>
        <w:tab/>
        <w:t>NON</w:t>
      </w:r>
      <w:r>
        <w:tab/>
      </w:r>
      <w:r>
        <w:tab/>
      </w:r>
      <w:r>
        <w:tab/>
      </w:r>
      <w:r w:rsidR="00015D41">
        <w:fldChar w:fldCharType="begin">
          <w:ffData>
            <w:name w:val=""/>
            <w:enabled/>
            <w:calcOnExit w:val="0"/>
            <w:checkBox>
              <w:size w:val="20"/>
              <w:default w:val="0"/>
            </w:checkBox>
          </w:ffData>
        </w:fldChar>
      </w:r>
      <w:r w:rsidR="007D7A65">
        <w:instrText xml:space="preserve"> FORMCHECKBOX </w:instrText>
      </w:r>
      <w:r w:rsidR="00015D41">
        <w:fldChar w:fldCharType="separate"/>
      </w:r>
      <w:r w:rsidR="00015D41">
        <w:fldChar w:fldCharType="end"/>
      </w:r>
      <w:r>
        <w:tab/>
        <w:t>OUI</w:t>
      </w:r>
    </w:p>
    <w:p w14:paraId="61C09BDA"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527E86A" w14:textId="77777777" w:rsidR="009B1CD0" w:rsidRDefault="009B1CD0" w:rsidP="009B45B9">
      <w:pPr>
        <w:tabs>
          <w:tab w:val="left" w:pos="426"/>
          <w:tab w:val="left" w:pos="851"/>
        </w:tabs>
        <w:jc w:val="both"/>
        <w:rPr>
          <w:rFonts w:ascii="Arial" w:hAnsi="Arial" w:cs="Arial"/>
        </w:rPr>
      </w:pPr>
    </w:p>
    <w:p w14:paraId="570C0BC3" w14:textId="77777777" w:rsidR="00F97E54" w:rsidRDefault="00F97E54" w:rsidP="009B45B9">
      <w:pPr>
        <w:tabs>
          <w:tab w:val="left" w:pos="426"/>
          <w:tab w:val="left" w:pos="851"/>
        </w:tabs>
        <w:jc w:val="both"/>
        <w:rPr>
          <w:rFonts w:ascii="Arial" w:hAnsi="Arial" w:cs="Arial"/>
        </w:rPr>
      </w:pPr>
    </w:p>
    <w:p w14:paraId="042C2F34" w14:textId="77777777" w:rsidR="0088084B" w:rsidRDefault="0088084B" w:rsidP="009B45B9">
      <w:pPr>
        <w:tabs>
          <w:tab w:val="left" w:pos="426"/>
          <w:tab w:val="left" w:pos="851"/>
        </w:tabs>
        <w:jc w:val="both"/>
        <w:rPr>
          <w:rFonts w:ascii="Arial" w:hAnsi="Arial" w:cs="Arial"/>
        </w:rPr>
      </w:pPr>
    </w:p>
    <w:p w14:paraId="2E1B9EEE"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4ACDD69"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6B6F3E4"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53B73749" w14:textId="77777777" w:rsidR="00F97E54" w:rsidRPr="00F97E54" w:rsidRDefault="00F97E54" w:rsidP="00F97E54">
      <w:pPr>
        <w:tabs>
          <w:tab w:val="left" w:pos="426"/>
          <w:tab w:val="left" w:pos="851"/>
        </w:tabs>
        <w:spacing w:before="120"/>
        <w:ind w:left="924"/>
        <w:jc w:val="both"/>
        <w:rPr>
          <w:rFonts w:ascii="Arial" w:hAnsi="Arial" w:cs="Arial"/>
          <w:b/>
        </w:rPr>
      </w:pPr>
    </w:p>
    <w:p w14:paraId="36D0D3F8"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0CBB16CA" w14:textId="77777777">
        <w:tc>
          <w:tcPr>
            <w:tcW w:w="10419" w:type="dxa"/>
            <w:shd w:val="clear" w:color="auto" w:fill="66CCFF"/>
          </w:tcPr>
          <w:p w14:paraId="0460B2E1"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0660DF1" w14:textId="77777777" w:rsidR="009B1CD0" w:rsidRDefault="009B1CD0" w:rsidP="006C4338">
      <w:pPr>
        <w:tabs>
          <w:tab w:val="left" w:pos="851"/>
        </w:tabs>
        <w:jc w:val="both"/>
      </w:pPr>
    </w:p>
    <w:p w14:paraId="66317FC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3FF31F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AF8E49E" w14:textId="77777777" w:rsidTr="009B45B9">
        <w:tc>
          <w:tcPr>
            <w:tcW w:w="4644" w:type="dxa"/>
            <w:tcBorders>
              <w:top w:val="single" w:sz="4" w:space="0" w:color="000000"/>
              <w:left w:val="single" w:sz="4" w:space="0" w:color="000000"/>
              <w:bottom w:val="single" w:sz="4" w:space="0" w:color="000000"/>
            </w:tcBorders>
            <w:vAlign w:val="center"/>
          </w:tcPr>
          <w:p w14:paraId="402B7AB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10612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26AF8D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CDA3A3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D53440E" w14:textId="77777777" w:rsidTr="009B45B9">
        <w:trPr>
          <w:trHeight w:val="1021"/>
        </w:trPr>
        <w:tc>
          <w:tcPr>
            <w:tcW w:w="4644" w:type="dxa"/>
            <w:tcBorders>
              <w:top w:val="single" w:sz="4" w:space="0" w:color="000000"/>
              <w:left w:val="single" w:sz="4" w:space="0" w:color="000000"/>
              <w:bottom w:val="single" w:sz="4" w:space="0" w:color="auto"/>
            </w:tcBorders>
          </w:tcPr>
          <w:p w14:paraId="49674C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AF09E2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BF12633" w14:textId="77777777" w:rsidR="00332B12" w:rsidRDefault="00332B12" w:rsidP="00B054DA">
            <w:pPr>
              <w:tabs>
                <w:tab w:val="left" w:pos="851"/>
              </w:tabs>
              <w:snapToGrid w:val="0"/>
              <w:jc w:val="both"/>
              <w:rPr>
                <w:rFonts w:ascii="Arial" w:hAnsi="Arial" w:cs="Arial"/>
                <w:b/>
                <w:bCs/>
              </w:rPr>
            </w:pPr>
          </w:p>
        </w:tc>
      </w:tr>
    </w:tbl>
    <w:p w14:paraId="4E66722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36FED1" w14:textId="77777777" w:rsidR="00332B12" w:rsidRDefault="00332B12" w:rsidP="00332B12">
      <w:pPr>
        <w:pStyle w:val="fcase1ertab"/>
        <w:tabs>
          <w:tab w:val="left" w:pos="851"/>
        </w:tabs>
        <w:ind w:left="0" w:firstLine="0"/>
        <w:rPr>
          <w:rFonts w:ascii="Arial" w:hAnsi="Arial" w:cs="Arial"/>
          <w:b/>
          <w:sz w:val="22"/>
          <w:szCs w:val="22"/>
        </w:rPr>
      </w:pPr>
    </w:p>
    <w:p w14:paraId="17DA62E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012177C" w14:textId="77777777" w:rsidR="00332B12" w:rsidRDefault="00332B12" w:rsidP="006C4338">
      <w:pPr>
        <w:tabs>
          <w:tab w:val="left" w:pos="851"/>
        </w:tabs>
        <w:jc w:val="both"/>
      </w:pPr>
    </w:p>
    <w:p w14:paraId="411BAD6A"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5DD88C4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8A78A7" w14:textId="77777777" w:rsidR="009B1CD0" w:rsidRDefault="009B1CD0" w:rsidP="005846FB">
      <w:pPr>
        <w:tabs>
          <w:tab w:val="left" w:pos="851"/>
        </w:tabs>
        <w:rPr>
          <w:rFonts w:ascii="Arial" w:hAnsi="Arial" w:cs="Arial"/>
        </w:rPr>
      </w:pPr>
    </w:p>
    <w:p w14:paraId="764377FB" w14:textId="77777777" w:rsidR="00036500" w:rsidRDefault="00036500" w:rsidP="005846FB">
      <w:pPr>
        <w:tabs>
          <w:tab w:val="left" w:pos="851"/>
        </w:tabs>
        <w:rPr>
          <w:rFonts w:ascii="Arial" w:hAnsi="Arial" w:cs="Arial"/>
        </w:rPr>
      </w:pPr>
    </w:p>
    <w:p w14:paraId="155EC5CE" w14:textId="77777777" w:rsidR="00332B12" w:rsidRDefault="00332B12" w:rsidP="0061068C">
      <w:pPr>
        <w:tabs>
          <w:tab w:val="left" w:pos="851"/>
        </w:tabs>
        <w:rPr>
          <w:rFonts w:ascii="Arial" w:hAnsi="Arial" w:cs="Arial"/>
        </w:rPr>
      </w:pPr>
    </w:p>
    <w:p w14:paraId="6FD73FC8" w14:textId="77777777" w:rsidR="00332B12" w:rsidRDefault="00332B12" w:rsidP="00710FD6">
      <w:pPr>
        <w:tabs>
          <w:tab w:val="left" w:pos="851"/>
        </w:tabs>
        <w:rPr>
          <w:rFonts w:ascii="Arial" w:hAnsi="Arial" w:cs="Arial"/>
        </w:rPr>
      </w:pPr>
    </w:p>
    <w:p w14:paraId="2FB6D49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406854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3438F4" w14:textId="77777777" w:rsidR="00354C04" w:rsidRDefault="00015D41"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separate"/>
      </w:r>
      <w:r>
        <w:fldChar w:fldCharType="end"/>
      </w:r>
      <w:r w:rsidR="00354C04">
        <w:rPr>
          <w:rFonts w:ascii="Arial" w:hAnsi="Arial" w:cs="Arial"/>
          <w:iCs/>
        </w:rPr>
        <w:t xml:space="preserve"> </w:t>
      </w:r>
      <w:r w:rsidR="00354C04">
        <w:rPr>
          <w:rFonts w:ascii="Arial" w:hAnsi="Arial" w:cs="Arial"/>
        </w:rPr>
        <w:t>solidaire</w:t>
      </w:r>
    </w:p>
    <w:p w14:paraId="4379D703" w14:textId="77777777" w:rsidR="009B1CD0" w:rsidRDefault="009B1CD0" w:rsidP="0083205E">
      <w:pPr>
        <w:tabs>
          <w:tab w:val="left" w:pos="851"/>
        </w:tabs>
        <w:rPr>
          <w:rFonts w:ascii="Arial" w:hAnsi="Arial" w:cs="Arial"/>
        </w:rPr>
      </w:pPr>
    </w:p>
    <w:p w14:paraId="343A56EC" w14:textId="77777777" w:rsidR="001C733C" w:rsidRDefault="001C733C" w:rsidP="00CD46CC">
      <w:pPr>
        <w:tabs>
          <w:tab w:val="left" w:pos="851"/>
        </w:tabs>
        <w:rPr>
          <w:rFonts w:ascii="Arial" w:hAnsi="Arial" w:cs="Arial"/>
        </w:rPr>
      </w:pPr>
    </w:p>
    <w:p w14:paraId="3D25647E" w14:textId="77777777" w:rsidR="002904AF" w:rsidRDefault="00015D41"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E8CF78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1021538"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7F4F13E" w14:textId="77777777" w:rsidR="002904AF" w:rsidRDefault="001C733C" w:rsidP="009B45B9">
      <w:pPr>
        <w:tabs>
          <w:tab w:val="left" w:pos="851"/>
        </w:tabs>
        <w:ind w:left="1695" w:hanging="1695"/>
        <w:rPr>
          <w:rFonts w:ascii="Arial" w:hAnsi="Arial" w:cs="Arial"/>
        </w:rPr>
      </w:pPr>
      <w:r>
        <w:tab/>
      </w:r>
      <w:r w:rsidR="00015D41">
        <w:fldChar w:fldCharType="begin">
          <w:ffData>
            <w:name w:val=""/>
            <w:enabled/>
            <w:calcOnExit w:val="0"/>
            <w:checkBox>
              <w:size w:val="20"/>
              <w:default w:val="0"/>
            </w:checkBox>
          </w:ffData>
        </w:fldChar>
      </w:r>
      <w:r>
        <w:instrText xml:space="preserve"> FORMCHECKBOX </w:instrText>
      </w:r>
      <w:r w:rsidR="00015D41">
        <w:fldChar w:fldCharType="separate"/>
      </w:r>
      <w:r w:rsidR="00015D41">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AD7A09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D382B6D" w14:textId="77777777" w:rsidR="002904AF" w:rsidRDefault="002904AF" w:rsidP="001C733C">
      <w:pPr>
        <w:tabs>
          <w:tab w:val="left" w:pos="851"/>
        </w:tabs>
        <w:rPr>
          <w:rFonts w:ascii="Arial" w:hAnsi="Arial" w:cs="Arial"/>
        </w:rPr>
      </w:pPr>
    </w:p>
    <w:p w14:paraId="2EE6D089" w14:textId="77777777" w:rsidR="002904AF" w:rsidRDefault="00015D41"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67DAECBC"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4B8E7C0" w14:textId="77777777" w:rsidR="002904AF" w:rsidRDefault="002904AF" w:rsidP="002904AF">
      <w:pPr>
        <w:tabs>
          <w:tab w:val="left" w:pos="851"/>
        </w:tabs>
        <w:rPr>
          <w:rFonts w:ascii="Arial" w:hAnsi="Arial" w:cs="Arial"/>
          <w:iCs/>
        </w:rPr>
      </w:pPr>
    </w:p>
    <w:p w14:paraId="549F8977" w14:textId="77777777" w:rsidR="002904AF" w:rsidRDefault="002904AF" w:rsidP="002904AF">
      <w:pPr>
        <w:tabs>
          <w:tab w:val="left" w:pos="851"/>
        </w:tabs>
        <w:ind w:left="1134" w:hanging="850"/>
        <w:rPr>
          <w:rFonts w:ascii="Arial" w:hAnsi="Arial" w:cs="Arial"/>
        </w:rPr>
      </w:pPr>
      <w:r>
        <w:tab/>
      </w:r>
      <w:r w:rsidR="00015D41">
        <w:fldChar w:fldCharType="begin">
          <w:ffData>
            <w:name w:val=""/>
            <w:enabled/>
            <w:calcOnExit w:val="0"/>
            <w:checkBox>
              <w:size w:val="20"/>
              <w:default w:val="0"/>
            </w:checkBox>
          </w:ffData>
        </w:fldChar>
      </w:r>
      <w:r>
        <w:instrText xml:space="preserve"> FORMCHECKBOX </w:instrText>
      </w:r>
      <w:r w:rsidR="00015D41">
        <w:fldChar w:fldCharType="separate"/>
      </w:r>
      <w:r w:rsidR="00015D41">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7697679" w14:textId="77777777" w:rsidR="002904AF" w:rsidRDefault="002904AF" w:rsidP="002904AF">
      <w:pPr>
        <w:tabs>
          <w:tab w:val="left" w:pos="851"/>
        </w:tabs>
        <w:ind w:left="1134" w:hanging="850"/>
        <w:rPr>
          <w:rFonts w:ascii="Arial" w:hAnsi="Arial" w:cs="Arial"/>
          <w:i/>
          <w:sz w:val="18"/>
          <w:szCs w:val="18"/>
        </w:rPr>
      </w:pPr>
    </w:p>
    <w:p w14:paraId="73F2A412" w14:textId="77777777" w:rsidR="001C733C" w:rsidRDefault="001C733C" w:rsidP="001C733C">
      <w:pPr>
        <w:tabs>
          <w:tab w:val="left" w:pos="851"/>
        </w:tabs>
        <w:rPr>
          <w:rFonts w:ascii="Arial" w:hAnsi="Arial" w:cs="Arial"/>
          <w:i/>
          <w:sz w:val="18"/>
          <w:szCs w:val="18"/>
        </w:rPr>
      </w:pPr>
    </w:p>
    <w:p w14:paraId="3E8D3582" w14:textId="77777777" w:rsidR="00036500" w:rsidRDefault="00015D41"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A4A968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A7D1B13" w14:textId="77777777" w:rsidR="00036500" w:rsidRDefault="00036500" w:rsidP="005846FB">
      <w:pPr>
        <w:tabs>
          <w:tab w:val="left" w:pos="851"/>
        </w:tabs>
        <w:rPr>
          <w:rFonts w:ascii="Arial" w:hAnsi="Arial" w:cs="Arial"/>
        </w:rPr>
      </w:pPr>
    </w:p>
    <w:p w14:paraId="1C846891" w14:textId="77777777" w:rsidR="00AE7831" w:rsidRDefault="00015D4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1EAC5327" w14:textId="77777777" w:rsidR="00AE7831" w:rsidRDefault="00AE7831" w:rsidP="009B45B9">
      <w:pPr>
        <w:tabs>
          <w:tab w:val="left" w:pos="851"/>
        </w:tabs>
        <w:ind w:left="1701" w:hanging="850"/>
        <w:jc w:val="both"/>
      </w:pPr>
    </w:p>
    <w:p w14:paraId="53FEB5CA" w14:textId="77777777" w:rsidR="00036500" w:rsidRDefault="00015D41"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6D90F02E" w14:textId="77777777" w:rsidR="00036500" w:rsidRDefault="00036500" w:rsidP="006C4338">
      <w:pPr>
        <w:tabs>
          <w:tab w:val="left" w:pos="851"/>
        </w:tabs>
        <w:rPr>
          <w:rFonts w:ascii="Arial" w:hAnsi="Arial" w:cs="Arial"/>
          <w:iCs/>
        </w:rPr>
      </w:pPr>
    </w:p>
    <w:p w14:paraId="6C5B00D5" w14:textId="77777777" w:rsidR="00036500" w:rsidRDefault="00844DAA" w:rsidP="009B45B9">
      <w:pPr>
        <w:tabs>
          <w:tab w:val="left" w:pos="851"/>
        </w:tabs>
        <w:ind w:left="1134" w:hanging="850"/>
        <w:rPr>
          <w:rFonts w:ascii="Arial" w:hAnsi="Arial" w:cs="Arial"/>
          <w:i/>
          <w:sz w:val="18"/>
          <w:szCs w:val="18"/>
        </w:rPr>
      </w:pPr>
      <w:r>
        <w:tab/>
      </w:r>
      <w:r w:rsidR="00015D41">
        <w:fldChar w:fldCharType="begin">
          <w:ffData>
            <w:name w:val=""/>
            <w:enabled/>
            <w:calcOnExit w:val="0"/>
            <w:checkBox>
              <w:size w:val="20"/>
              <w:default w:val="0"/>
            </w:checkBox>
          </w:ffData>
        </w:fldChar>
      </w:r>
      <w:r w:rsidR="00036500">
        <w:instrText xml:space="preserve"> FORMCHECKBOX </w:instrText>
      </w:r>
      <w:r w:rsidR="00015D41">
        <w:fldChar w:fldCharType="separate"/>
      </w:r>
      <w:r w:rsidR="00015D41">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A3BC96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2AABFD9" w14:textId="77777777" w:rsidR="009B1CD0" w:rsidRDefault="009B1CD0" w:rsidP="006C4338">
      <w:pPr>
        <w:tabs>
          <w:tab w:val="left" w:pos="851"/>
        </w:tabs>
        <w:rPr>
          <w:rFonts w:ascii="Arial" w:hAnsi="Arial" w:cs="Arial"/>
        </w:rPr>
      </w:pPr>
    </w:p>
    <w:p w14:paraId="4B8EC7AA" w14:textId="77777777" w:rsidR="0021527A" w:rsidRDefault="0021527A" w:rsidP="006C4338">
      <w:pPr>
        <w:tabs>
          <w:tab w:val="left" w:pos="851"/>
        </w:tabs>
        <w:rPr>
          <w:rFonts w:ascii="Arial" w:hAnsi="Arial" w:cs="Arial"/>
        </w:rPr>
      </w:pPr>
    </w:p>
    <w:p w14:paraId="3F8EAACF" w14:textId="77777777" w:rsidR="0021527A" w:rsidRDefault="0021527A" w:rsidP="006F3DF9">
      <w:pPr>
        <w:tabs>
          <w:tab w:val="left" w:pos="851"/>
        </w:tabs>
        <w:rPr>
          <w:rFonts w:ascii="Arial" w:hAnsi="Arial" w:cs="Arial"/>
        </w:rPr>
      </w:pPr>
    </w:p>
    <w:p w14:paraId="5F3BB02C" w14:textId="77777777" w:rsidR="0021527A" w:rsidRDefault="0021527A" w:rsidP="005846FB">
      <w:pPr>
        <w:tabs>
          <w:tab w:val="left" w:pos="851"/>
        </w:tabs>
        <w:rPr>
          <w:rFonts w:ascii="Arial" w:hAnsi="Arial" w:cs="Arial"/>
        </w:rPr>
      </w:pPr>
    </w:p>
    <w:p w14:paraId="0FE2742F" w14:textId="77777777" w:rsidR="0021527A" w:rsidRDefault="0021527A" w:rsidP="005846FB">
      <w:pPr>
        <w:tabs>
          <w:tab w:val="left" w:pos="851"/>
        </w:tabs>
        <w:rPr>
          <w:rFonts w:ascii="Arial" w:hAnsi="Arial" w:cs="Arial"/>
        </w:rPr>
      </w:pPr>
    </w:p>
    <w:p w14:paraId="7D8FEDA3" w14:textId="77777777" w:rsidR="00F97E54" w:rsidRDefault="00F97E54" w:rsidP="005846FB">
      <w:pPr>
        <w:tabs>
          <w:tab w:val="left" w:pos="851"/>
        </w:tabs>
        <w:rPr>
          <w:rFonts w:ascii="Arial" w:hAnsi="Arial" w:cs="Arial"/>
        </w:rPr>
      </w:pPr>
    </w:p>
    <w:p w14:paraId="159C79C2" w14:textId="77777777" w:rsidR="009B1CD0" w:rsidRDefault="009B1CD0" w:rsidP="005846FB">
      <w:pPr>
        <w:tabs>
          <w:tab w:val="left" w:pos="851"/>
        </w:tabs>
        <w:rPr>
          <w:rFonts w:ascii="Arial" w:hAnsi="Arial" w:cs="Arial"/>
        </w:rPr>
      </w:pPr>
    </w:p>
    <w:p w14:paraId="2EF7BE8D" w14:textId="77777777" w:rsidR="008523C3" w:rsidRDefault="008523C3" w:rsidP="005846FB">
      <w:pPr>
        <w:tabs>
          <w:tab w:val="left" w:pos="851"/>
        </w:tabs>
        <w:rPr>
          <w:rFonts w:ascii="Arial" w:hAnsi="Arial" w:cs="Arial"/>
        </w:rPr>
      </w:pPr>
    </w:p>
    <w:p w14:paraId="7155EE1A" w14:textId="77777777" w:rsidR="008523C3" w:rsidRDefault="008523C3"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31DEE1B1" w14:textId="77777777" w:rsidTr="00B054DA">
        <w:tc>
          <w:tcPr>
            <w:tcW w:w="4644" w:type="dxa"/>
            <w:tcBorders>
              <w:top w:val="single" w:sz="4" w:space="0" w:color="000000"/>
              <w:left w:val="single" w:sz="4" w:space="0" w:color="000000"/>
              <w:bottom w:val="single" w:sz="4" w:space="0" w:color="000000"/>
            </w:tcBorders>
            <w:vAlign w:val="center"/>
          </w:tcPr>
          <w:p w14:paraId="089C553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07D8C2C"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1B775D7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4D4A2E4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844F222" w14:textId="77777777" w:rsidTr="00B054DA">
        <w:trPr>
          <w:trHeight w:val="1021"/>
        </w:trPr>
        <w:tc>
          <w:tcPr>
            <w:tcW w:w="4644" w:type="dxa"/>
            <w:tcBorders>
              <w:top w:val="single" w:sz="4" w:space="0" w:color="000000"/>
              <w:left w:val="single" w:sz="4" w:space="0" w:color="000000"/>
            </w:tcBorders>
            <w:shd w:val="clear" w:color="auto" w:fill="CCFFFF"/>
          </w:tcPr>
          <w:p w14:paraId="4E85131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23A911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BDC94CA" w14:textId="77777777" w:rsidR="00332B12" w:rsidRDefault="00332B12" w:rsidP="00B054DA">
            <w:pPr>
              <w:tabs>
                <w:tab w:val="left" w:pos="851"/>
              </w:tabs>
              <w:snapToGrid w:val="0"/>
              <w:jc w:val="both"/>
              <w:rPr>
                <w:rFonts w:ascii="Arial" w:hAnsi="Arial" w:cs="Arial"/>
                <w:b/>
                <w:bCs/>
              </w:rPr>
            </w:pPr>
          </w:p>
        </w:tc>
      </w:tr>
      <w:tr w:rsidR="00332B12" w14:paraId="713DCA11" w14:textId="77777777" w:rsidTr="00B054DA">
        <w:trPr>
          <w:trHeight w:val="1021"/>
        </w:trPr>
        <w:tc>
          <w:tcPr>
            <w:tcW w:w="4644" w:type="dxa"/>
            <w:tcBorders>
              <w:left w:val="single" w:sz="4" w:space="0" w:color="000000"/>
            </w:tcBorders>
          </w:tcPr>
          <w:p w14:paraId="6809D9C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CF5199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1E45FD8" w14:textId="77777777" w:rsidR="00332B12" w:rsidRDefault="00332B12" w:rsidP="00B054DA">
            <w:pPr>
              <w:tabs>
                <w:tab w:val="left" w:pos="851"/>
              </w:tabs>
              <w:snapToGrid w:val="0"/>
              <w:jc w:val="both"/>
              <w:rPr>
                <w:rFonts w:ascii="Arial" w:hAnsi="Arial" w:cs="Arial"/>
                <w:b/>
                <w:bCs/>
              </w:rPr>
            </w:pPr>
          </w:p>
        </w:tc>
      </w:tr>
      <w:tr w:rsidR="00332B12" w14:paraId="6B8328ED" w14:textId="77777777" w:rsidTr="00B054DA">
        <w:trPr>
          <w:trHeight w:val="1021"/>
        </w:trPr>
        <w:tc>
          <w:tcPr>
            <w:tcW w:w="4644" w:type="dxa"/>
            <w:tcBorders>
              <w:left w:val="single" w:sz="4" w:space="0" w:color="000000"/>
            </w:tcBorders>
            <w:shd w:val="clear" w:color="auto" w:fill="CCFFFF"/>
          </w:tcPr>
          <w:p w14:paraId="6A7DDDE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9B66D6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69133F5" w14:textId="77777777" w:rsidR="00332B12" w:rsidRDefault="00332B12" w:rsidP="00B054DA">
            <w:pPr>
              <w:tabs>
                <w:tab w:val="left" w:pos="851"/>
              </w:tabs>
              <w:snapToGrid w:val="0"/>
              <w:jc w:val="both"/>
              <w:rPr>
                <w:rFonts w:ascii="Arial" w:hAnsi="Arial" w:cs="Arial"/>
                <w:b/>
                <w:bCs/>
              </w:rPr>
            </w:pPr>
          </w:p>
        </w:tc>
      </w:tr>
      <w:tr w:rsidR="00332B12" w14:paraId="0FBF51F5" w14:textId="77777777" w:rsidTr="00B054DA">
        <w:trPr>
          <w:trHeight w:val="1021"/>
        </w:trPr>
        <w:tc>
          <w:tcPr>
            <w:tcW w:w="4644" w:type="dxa"/>
            <w:tcBorders>
              <w:left w:val="single" w:sz="4" w:space="0" w:color="000000"/>
            </w:tcBorders>
          </w:tcPr>
          <w:p w14:paraId="21C5EDA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13B0CB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162A0CB" w14:textId="77777777" w:rsidR="00332B12" w:rsidRDefault="00332B12" w:rsidP="00B054DA">
            <w:pPr>
              <w:tabs>
                <w:tab w:val="left" w:pos="851"/>
              </w:tabs>
              <w:snapToGrid w:val="0"/>
              <w:jc w:val="both"/>
              <w:rPr>
                <w:rFonts w:ascii="Arial" w:hAnsi="Arial" w:cs="Arial"/>
                <w:b/>
                <w:bCs/>
              </w:rPr>
            </w:pPr>
          </w:p>
        </w:tc>
      </w:tr>
      <w:tr w:rsidR="00332B12" w14:paraId="42992D7B" w14:textId="77777777" w:rsidTr="00B054DA">
        <w:trPr>
          <w:trHeight w:val="1021"/>
        </w:trPr>
        <w:tc>
          <w:tcPr>
            <w:tcW w:w="4644" w:type="dxa"/>
            <w:tcBorders>
              <w:left w:val="single" w:sz="4" w:space="0" w:color="000000"/>
              <w:bottom w:val="single" w:sz="4" w:space="0" w:color="000000"/>
            </w:tcBorders>
            <w:shd w:val="clear" w:color="auto" w:fill="CCFFFF"/>
          </w:tcPr>
          <w:p w14:paraId="39B7DF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DF4AE4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ECF5269" w14:textId="77777777" w:rsidR="00332B12" w:rsidRDefault="00332B12" w:rsidP="00B054DA">
            <w:pPr>
              <w:tabs>
                <w:tab w:val="left" w:pos="851"/>
              </w:tabs>
              <w:snapToGrid w:val="0"/>
              <w:jc w:val="both"/>
              <w:rPr>
                <w:rFonts w:ascii="Arial" w:hAnsi="Arial" w:cs="Arial"/>
                <w:b/>
                <w:bCs/>
              </w:rPr>
            </w:pPr>
          </w:p>
        </w:tc>
      </w:tr>
    </w:tbl>
    <w:p w14:paraId="0972AF6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BF2B6E" w14:textId="77777777" w:rsidR="009B1CD0" w:rsidRDefault="009B1CD0" w:rsidP="006C4338">
      <w:pPr>
        <w:tabs>
          <w:tab w:val="left" w:pos="851"/>
        </w:tabs>
        <w:rPr>
          <w:rFonts w:ascii="Arial" w:hAnsi="Arial" w:cs="Arial"/>
        </w:rPr>
      </w:pPr>
    </w:p>
    <w:p w14:paraId="33F1D2DC" w14:textId="77777777" w:rsidR="009B1CD0" w:rsidRDefault="009B1CD0" w:rsidP="006C4338">
      <w:pPr>
        <w:tabs>
          <w:tab w:val="left" w:pos="851"/>
        </w:tabs>
        <w:rPr>
          <w:rFonts w:ascii="Arial" w:hAnsi="Arial" w:cs="Arial"/>
        </w:rPr>
      </w:pPr>
    </w:p>
    <w:p w14:paraId="5F3308BA"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143FC0" w14:textId="77777777">
        <w:tc>
          <w:tcPr>
            <w:tcW w:w="10277" w:type="dxa"/>
            <w:shd w:val="clear" w:color="auto" w:fill="66CCFF"/>
          </w:tcPr>
          <w:p w14:paraId="43E2BA5C"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FDE8AE8" w14:textId="77777777" w:rsidR="009B1CD0" w:rsidRDefault="009B1CD0" w:rsidP="006C4338">
      <w:pPr>
        <w:tabs>
          <w:tab w:val="left" w:pos="851"/>
        </w:tabs>
      </w:pPr>
    </w:p>
    <w:p w14:paraId="7783BE52" w14:textId="77777777" w:rsidR="009B1CD0" w:rsidRDefault="009B1CD0" w:rsidP="006C4338">
      <w:pPr>
        <w:tabs>
          <w:tab w:val="left" w:pos="851"/>
        </w:tabs>
      </w:pPr>
    </w:p>
    <w:p w14:paraId="14293A0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0CA45AFE"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18436F15" w14:textId="77777777" w:rsidR="009B1CD0" w:rsidRDefault="009B1CD0" w:rsidP="009B45B9">
      <w:pPr>
        <w:pStyle w:val="Titre1"/>
        <w:tabs>
          <w:tab w:val="left" w:pos="851"/>
        </w:tabs>
        <w:ind w:left="0"/>
        <w:jc w:val="both"/>
        <w:rPr>
          <w:rFonts w:ascii="Arial" w:hAnsi="Arial" w:cs="Arial"/>
        </w:rPr>
      </w:pPr>
    </w:p>
    <w:p w14:paraId="6E0943EE" w14:textId="77777777" w:rsidR="00F97E54" w:rsidRPr="001B40DC" w:rsidRDefault="00F97E54" w:rsidP="00F97E54">
      <w:pPr>
        <w:pStyle w:val="Titre2"/>
        <w:tabs>
          <w:tab w:val="left" w:pos="144"/>
        </w:tabs>
        <w:jc w:val="center"/>
        <w:rPr>
          <w:rFonts w:ascii="Arial" w:hAnsi="Arial" w:cs="Arial"/>
        </w:rPr>
      </w:pPr>
      <w:r>
        <w:rPr>
          <w:rFonts w:ascii="Arial" w:hAnsi="Arial" w:cs="Arial"/>
        </w:rPr>
        <w:tab/>
      </w:r>
      <w:r w:rsidR="00131981">
        <w:rPr>
          <w:rFonts w:ascii="Arial" w:hAnsi="Arial" w:cs="Arial"/>
        </w:rPr>
        <w:t>CROUS DE NANTES -</w:t>
      </w:r>
      <w:r w:rsidRPr="001B40DC">
        <w:rPr>
          <w:rFonts w:ascii="Arial" w:hAnsi="Arial" w:cs="Arial"/>
        </w:rPr>
        <w:t xml:space="preserve"> PAYS DE LA LOIRE </w:t>
      </w:r>
    </w:p>
    <w:p w14:paraId="747FF05A"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6B34A64D"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5DDCD0AE" w14:textId="43ED0CB9" w:rsidR="00F97E54" w:rsidRPr="001B40DC" w:rsidRDefault="00F97E54" w:rsidP="00F97E54">
      <w:pPr>
        <w:pStyle w:val="Titre3"/>
        <w:jc w:val="center"/>
      </w:pPr>
      <w:r w:rsidRPr="001B40DC">
        <w:t xml:space="preserve">Tél : 02 </w:t>
      </w:r>
      <w:r w:rsidR="008375FB">
        <w:t xml:space="preserve">30 06 02 </w:t>
      </w:r>
      <w:proofErr w:type="gramStart"/>
      <w:r w:rsidR="008375FB">
        <w:t>44</w:t>
      </w:r>
      <w:r>
        <w:t xml:space="preserve"> </w:t>
      </w:r>
      <w:r w:rsidRPr="001B40DC">
        <w:t xml:space="preserve"> –</w:t>
      </w:r>
      <w:proofErr w:type="gramEnd"/>
      <w:r w:rsidRPr="001B40DC">
        <w:t xml:space="preserve">  Courriel : </w:t>
      </w:r>
      <w:r>
        <w:t>immobilier</w:t>
      </w:r>
      <w:r w:rsidRPr="001B40DC">
        <w:t>@</w:t>
      </w:r>
      <w:r>
        <w:t>crous</w:t>
      </w:r>
      <w:r w:rsidRPr="001B40DC">
        <w:t>-nantes.fr</w:t>
      </w:r>
    </w:p>
    <w:p w14:paraId="7B3E9506" w14:textId="77777777" w:rsidR="009B1CD0" w:rsidRDefault="009B1CD0" w:rsidP="00F97E54">
      <w:pPr>
        <w:pStyle w:val="En-tte"/>
        <w:tabs>
          <w:tab w:val="clear" w:pos="4536"/>
          <w:tab w:val="clear" w:pos="9072"/>
          <w:tab w:val="left" w:pos="2280"/>
        </w:tabs>
        <w:jc w:val="both"/>
        <w:rPr>
          <w:rFonts w:ascii="Arial" w:hAnsi="Arial" w:cs="Arial"/>
        </w:rPr>
      </w:pPr>
    </w:p>
    <w:p w14:paraId="2AE80403" w14:textId="77777777" w:rsidR="009B1CD0" w:rsidRDefault="009B1CD0" w:rsidP="005846FB">
      <w:pPr>
        <w:pStyle w:val="En-tte"/>
        <w:tabs>
          <w:tab w:val="clear" w:pos="4536"/>
          <w:tab w:val="clear" w:pos="9072"/>
          <w:tab w:val="left" w:pos="851"/>
        </w:tabs>
        <w:jc w:val="both"/>
        <w:rPr>
          <w:rFonts w:ascii="Arial" w:hAnsi="Arial" w:cs="Arial"/>
        </w:rPr>
      </w:pPr>
    </w:p>
    <w:p w14:paraId="21EEB23F"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5D38D57B"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62AB2B" w14:textId="77777777" w:rsidR="009B1CD0" w:rsidRDefault="009B1CD0" w:rsidP="0083205E">
      <w:pPr>
        <w:tabs>
          <w:tab w:val="left" w:pos="851"/>
        </w:tabs>
        <w:jc w:val="both"/>
        <w:rPr>
          <w:rFonts w:ascii="Arial" w:hAnsi="Arial" w:cs="Arial"/>
        </w:rPr>
      </w:pPr>
    </w:p>
    <w:p w14:paraId="2C4D8882" w14:textId="2E91BE45" w:rsidR="00F97E54" w:rsidRDefault="00F97E54" w:rsidP="00F97E54">
      <w:pPr>
        <w:jc w:val="center"/>
        <w:rPr>
          <w:rFonts w:ascii="Arial" w:hAnsi="Arial" w:cs="Arial"/>
        </w:rPr>
      </w:pPr>
      <w:r>
        <w:rPr>
          <w:rFonts w:ascii="Arial" w:hAnsi="Arial" w:cs="Arial"/>
        </w:rPr>
        <w:t>M</w:t>
      </w:r>
      <w:r w:rsidR="008A1E06">
        <w:rPr>
          <w:rFonts w:ascii="Arial" w:hAnsi="Arial" w:cs="Arial"/>
        </w:rPr>
        <w:t xml:space="preserve">adame </w:t>
      </w:r>
      <w:r w:rsidR="00110D86">
        <w:rPr>
          <w:rFonts w:ascii="Arial" w:hAnsi="Arial" w:cs="Arial"/>
        </w:rPr>
        <w:t xml:space="preserve">Nathalie </w:t>
      </w:r>
      <w:r w:rsidR="00491E73" w:rsidRPr="00491E73">
        <w:rPr>
          <w:rFonts w:ascii="Arial" w:hAnsi="Arial" w:cs="Arial"/>
          <w:b/>
          <w:bCs/>
        </w:rPr>
        <w:t>BOURSIER</w:t>
      </w:r>
      <w:r w:rsidR="00131981">
        <w:rPr>
          <w:rFonts w:ascii="Arial" w:hAnsi="Arial" w:cs="Arial"/>
        </w:rPr>
        <w:t>, Direct</w:t>
      </w:r>
      <w:r w:rsidR="00491E73">
        <w:rPr>
          <w:rFonts w:ascii="Arial" w:hAnsi="Arial" w:cs="Arial"/>
        </w:rPr>
        <w:t>rice</w:t>
      </w:r>
      <w:r w:rsidR="00131981">
        <w:rPr>
          <w:rFonts w:ascii="Arial" w:hAnsi="Arial" w:cs="Arial"/>
        </w:rPr>
        <w:t xml:space="preserve"> générale</w:t>
      </w:r>
      <w:r>
        <w:rPr>
          <w:rFonts w:ascii="Arial" w:hAnsi="Arial" w:cs="Arial"/>
        </w:rPr>
        <w:t xml:space="preserve"> du CROUS de Nantes</w:t>
      </w:r>
      <w:r w:rsidR="00131981">
        <w:rPr>
          <w:rFonts w:ascii="Arial" w:hAnsi="Arial" w:cs="Arial"/>
        </w:rPr>
        <w:t xml:space="preserve"> – Pays de la Loire</w:t>
      </w:r>
    </w:p>
    <w:p w14:paraId="357AAEAE" w14:textId="77777777" w:rsidR="00F97E54" w:rsidRDefault="00F97E54" w:rsidP="00F97E54">
      <w:pPr>
        <w:jc w:val="both"/>
        <w:rPr>
          <w:rFonts w:ascii="Arial" w:hAnsi="Arial" w:cs="Arial"/>
        </w:rPr>
      </w:pPr>
    </w:p>
    <w:p w14:paraId="3E8C1FAE" w14:textId="77777777" w:rsidR="00131981" w:rsidRDefault="00131981" w:rsidP="00F97E54">
      <w:pPr>
        <w:pStyle w:val="Titre2"/>
        <w:tabs>
          <w:tab w:val="left" w:pos="144"/>
        </w:tabs>
        <w:jc w:val="center"/>
        <w:rPr>
          <w:rFonts w:ascii="Arial" w:hAnsi="Arial" w:cs="Arial"/>
        </w:rPr>
      </w:pPr>
      <w:r>
        <w:rPr>
          <w:rFonts w:ascii="Arial" w:hAnsi="Arial" w:cs="Arial"/>
        </w:rPr>
        <w:t>CROUS DE NANTES -</w:t>
      </w:r>
      <w:r w:rsidRPr="001B40DC">
        <w:rPr>
          <w:rFonts w:ascii="Arial" w:hAnsi="Arial" w:cs="Arial"/>
        </w:rPr>
        <w:t xml:space="preserve"> PAYS DE LA LOIRE </w:t>
      </w:r>
    </w:p>
    <w:p w14:paraId="20A82137"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6D0F0E00"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7598F9BA" w14:textId="77777777" w:rsidR="00F97E54" w:rsidRPr="001B40DC" w:rsidRDefault="00F97E54" w:rsidP="00F97E54">
      <w:pPr>
        <w:pStyle w:val="Titre3"/>
        <w:jc w:val="center"/>
      </w:pPr>
      <w:r>
        <w:t xml:space="preserve">Tél : </w:t>
      </w:r>
      <w:r w:rsidR="008375FB" w:rsidRPr="001B40DC">
        <w:t xml:space="preserve">02 </w:t>
      </w:r>
      <w:r w:rsidR="008375FB">
        <w:t xml:space="preserve">30 06 02 </w:t>
      </w:r>
      <w:proofErr w:type="gramStart"/>
      <w:r w:rsidR="008375FB">
        <w:t xml:space="preserve">44 </w:t>
      </w:r>
      <w:r w:rsidR="008375FB" w:rsidRPr="001B40DC">
        <w:t xml:space="preserve"> </w:t>
      </w:r>
      <w:r>
        <w:t>-</w:t>
      </w:r>
      <w:proofErr w:type="gramEnd"/>
      <w:r>
        <w:t xml:space="preserve"> </w:t>
      </w:r>
      <w:r w:rsidRPr="001B40DC">
        <w:t xml:space="preserve">Courriel : </w:t>
      </w:r>
      <w:r>
        <w:t>immobilier.marches</w:t>
      </w:r>
      <w:r w:rsidRPr="001B40DC">
        <w:t>@</w:t>
      </w:r>
      <w:r>
        <w:t>crous</w:t>
      </w:r>
      <w:r w:rsidRPr="001B40DC">
        <w:t>-nantes.fr</w:t>
      </w:r>
    </w:p>
    <w:p w14:paraId="08B14BC9" w14:textId="77777777" w:rsidR="009B1CD0" w:rsidRDefault="009B1CD0" w:rsidP="009B45B9">
      <w:pPr>
        <w:tabs>
          <w:tab w:val="left" w:pos="851"/>
        </w:tabs>
        <w:jc w:val="both"/>
        <w:rPr>
          <w:rFonts w:ascii="Arial" w:hAnsi="Arial" w:cs="Arial"/>
        </w:rPr>
      </w:pPr>
    </w:p>
    <w:p w14:paraId="14B51133" w14:textId="77777777" w:rsidR="009B1CD0" w:rsidRDefault="009B1CD0" w:rsidP="009B45B9">
      <w:pPr>
        <w:tabs>
          <w:tab w:val="left" w:pos="851"/>
        </w:tabs>
        <w:jc w:val="both"/>
        <w:rPr>
          <w:rFonts w:ascii="Arial" w:hAnsi="Arial" w:cs="Arial"/>
        </w:rPr>
      </w:pPr>
    </w:p>
    <w:p w14:paraId="0161875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1591650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B095B25" w14:textId="77777777" w:rsidR="00FB52C8" w:rsidRDefault="00F97E54" w:rsidP="00FB52C8">
      <w:pPr>
        <w:tabs>
          <w:tab w:val="left" w:pos="851"/>
        </w:tabs>
        <w:jc w:val="both"/>
        <w:rPr>
          <w:rFonts w:ascii="Arial" w:hAnsi="Arial" w:cs="Arial"/>
        </w:rPr>
      </w:pPr>
      <w:r>
        <w:rPr>
          <w:rFonts w:ascii="Arial" w:hAnsi="Arial" w:cs="Arial"/>
        </w:rPr>
        <w:tab/>
      </w:r>
    </w:p>
    <w:p w14:paraId="00FA5C4F" w14:textId="2BF94676" w:rsidR="00FB52C8" w:rsidRDefault="00FB52C8" w:rsidP="00FB52C8">
      <w:pPr>
        <w:jc w:val="center"/>
        <w:rPr>
          <w:rFonts w:ascii="Arial" w:hAnsi="Arial" w:cs="Arial"/>
        </w:rPr>
      </w:pPr>
      <w:r>
        <w:rPr>
          <w:rFonts w:ascii="Arial" w:hAnsi="Arial" w:cs="Arial"/>
        </w:rPr>
        <w:t>M</w:t>
      </w:r>
      <w:r w:rsidR="00110D86">
        <w:rPr>
          <w:rFonts w:ascii="Arial" w:hAnsi="Arial" w:cs="Arial"/>
        </w:rPr>
        <w:t>adame Nathalie BOURSIER</w:t>
      </w:r>
      <w:r>
        <w:rPr>
          <w:rFonts w:ascii="Arial" w:hAnsi="Arial" w:cs="Arial"/>
        </w:rPr>
        <w:t>, Direct</w:t>
      </w:r>
      <w:r w:rsidR="002B5BFD">
        <w:rPr>
          <w:rFonts w:ascii="Arial" w:hAnsi="Arial" w:cs="Arial"/>
        </w:rPr>
        <w:t>rice</w:t>
      </w:r>
      <w:r>
        <w:rPr>
          <w:rFonts w:ascii="Arial" w:hAnsi="Arial" w:cs="Arial"/>
        </w:rPr>
        <w:t xml:space="preserve"> générale du CROUS de Nantes – Pays de la Loire</w:t>
      </w:r>
    </w:p>
    <w:p w14:paraId="1F0E5E69" w14:textId="1FB3E937" w:rsidR="00131981" w:rsidRDefault="00131981" w:rsidP="00131981">
      <w:pPr>
        <w:jc w:val="center"/>
        <w:rPr>
          <w:rFonts w:ascii="Arial" w:hAnsi="Arial" w:cs="Arial"/>
        </w:rPr>
      </w:pPr>
    </w:p>
    <w:p w14:paraId="05489C1B" w14:textId="77777777" w:rsidR="00F97E54" w:rsidRDefault="00F97E54" w:rsidP="00F97E54">
      <w:pPr>
        <w:jc w:val="center"/>
        <w:rPr>
          <w:rFonts w:ascii="Arial" w:hAnsi="Arial" w:cs="Arial"/>
        </w:rPr>
      </w:pPr>
    </w:p>
    <w:p w14:paraId="4D996B3F" w14:textId="77777777" w:rsidR="00F97E54" w:rsidRDefault="00F97E54" w:rsidP="00F97E54">
      <w:pPr>
        <w:jc w:val="center"/>
        <w:rPr>
          <w:rFonts w:ascii="Arial" w:hAnsi="Arial" w:cs="Arial"/>
        </w:rPr>
      </w:pPr>
    </w:p>
    <w:p w14:paraId="11B43142" w14:textId="77777777" w:rsidR="00F97E54" w:rsidRPr="001B40DC" w:rsidRDefault="00131981" w:rsidP="00F97E54">
      <w:pPr>
        <w:pStyle w:val="Titre2"/>
        <w:tabs>
          <w:tab w:val="left" w:pos="144"/>
        </w:tabs>
        <w:jc w:val="center"/>
        <w:rPr>
          <w:rFonts w:ascii="Arial" w:hAnsi="Arial" w:cs="Arial"/>
        </w:rPr>
      </w:pPr>
      <w:r>
        <w:rPr>
          <w:rFonts w:ascii="Arial" w:hAnsi="Arial" w:cs="Arial"/>
        </w:rPr>
        <w:lastRenderedPageBreak/>
        <w:t xml:space="preserve">CROUS DE NANTES - </w:t>
      </w:r>
      <w:r w:rsidR="00F97E54" w:rsidRPr="001B40DC">
        <w:rPr>
          <w:rFonts w:ascii="Arial" w:hAnsi="Arial" w:cs="Arial"/>
        </w:rPr>
        <w:t xml:space="preserve">PAYS DE LA LOIRE </w:t>
      </w:r>
    </w:p>
    <w:p w14:paraId="48D27935" w14:textId="77777777" w:rsidR="0070442A" w:rsidRPr="0070442A" w:rsidRDefault="0070442A" w:rsidP="0070442A">
      <w:pPr>
        <w:pStyle w:val="Titre2"/>
        <w:jc w:val="center"/>
        <w:rPr>
          <w:rFonts w:ascii="Arial" w:hAnsi="Arial" w:cs="Arial"/>
        </w:rPr>
      </w:pPr>
      <w:r w:rsidRPr="0070442A">
        <w:rPr>
          <w:rFonts w:ascii="Arial" w:hAnsi="Arial" w:cs="Arial"/>
        </w:rPr>
        <w:t>Direction de l’immobilier et des marchés de travaux</w:t>
      </w:r>
    </w:p>
    <w:p w14:paraId="4D80C3FD"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5FEBA3AA" w14:textId="018FE141" w:rsidR="00F97E54" w:rsidRPr="001B40DC" w:rsidRDefault="00F97E54" w:rsidP="00F97E54">
      <w:pPr>
        <w:pStyle w:val="Titre3"/>
        <w:jc w:val="center"/>
      </w:pPr>
      <w:r w:rsidRPr="001B40DC">
        <w:t xml:space="preserve">Tél : </w:t>
      </w:r>
      <w:r w:rsidR="008375FB" w:rsidRPr="001B40DC">
        <w:t xml:space="preserve">02 </w:t>
      </w:r>
      <w:r w:rsidR="008375FB">
        <w:t xml:space="preserve">30 06 02 </w:t>
      </w:r>
      <w:proofErr w:type="gramStart"/>
      <w:r w:rsidR="008375FB">
        <w:t xml:space="preserve">44 </w:t>
      </w:r>
      <w:r w:rsidR="008375FB" w:rsidRPr="001B40DC">
        <w:t xml:space="preserve"> </w:t>
      </w:r>
      <w:r w:rsidRPr="001B40DC">
        <w:t>-</w:t>
      </w:r>
      <w:proofErr w:type="gramEnd"/>
      <w:r w:rsidRPr="001B40DC">
        <w:t xml:space="preserve"> Courriel : </w:t>
      </w:r>
      <w:r>
        <w:t>immobilier</w:t>
      </w:r>
      <w:r w:rsidRPr="001B40DC">
        <w:t>@</w:t>
      </w:r>
      <w:r>
        <w:t>crous</w:t>
      </w:r>
      <w:r w:rsidRPr="001B40DC">
        <w:t>-nantes.fr</w:t>
      </w:r>
    </w:p>
    <w:p w14:paraId="5B66897A" w14:textId="77777777" w:rsidR="009B1CD0" w:rsidRDefault="009B1CD0" w:rsidP="009B45B9">
      <w:pPr>
        <w:tabs>
          <w:tab w:val="left" w:pos="851"/>
        </w:tabs>
        <w:jc w:val="both"/>
        <w:rPr>
          <w:rFonts w:ascii="Arial" w:hAnsi="Arial" w:cs="Arial"/>
        </w:rPr>
      </w:pPr>
    </w:p>
    <w:p w14:paraId="07B5025D" w14:textId="77777777" w:rsidR="009B1CD0" w:rsidRDefault="009B1CD0" w:rsidP="009B45B9">
      <w:pPr>
        <w:pStyle w:val="fcase2metab"/>
        <w:ind w:left="0" w:firstLine="0"/>
        <w:rPr>
          <w:rFonts w:ascii="Arial" w:hAnsi="Arial" w:cs="Arial"/>
        </w:rPr>
      </w:pPr>
    </w:p>
    <w:p w14:paraId="4628529F"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13F67761" w14:textId="77777777" w:rsidR="009B1CD0" w:rsidRDefault="009B1CD0" w:rsidP="009B45B9">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714E8101" w14:textId="77777777" w:rsidR="00F97E54" w:rsidRDefault="00F97E54" w:rsidP="009B45B9">
      <w:pPr>
        <w:tabs>
          <w:tab w:val="left" w:pos="720"/>
          <w:tab w:val="left" w:pos="851"/>
        </w:tabs>
        <w:jc w:val="both"/>
        <w:rPr>
          <w:rFonts w:ascii="Arial" w:hAnsi="Arial" w:cs="Arial"/>
        </w:rPr>
      </w:pPr>
    </w:p>
    <w:p w14:paraId="6BB7E91D" w14:textId="39043239" w:rsidR="00F97E54" w:rsidRDefault="00F97E54" w:rsidP="00F97E54">
      <w:pPr>
        <w:pStyle w:val="fcase2metab"/>
        <w:jc w:val="center"/>
        <w:rPr>
          <w:rFonts w:ascii="Arial" w:hAnsi="Arial" w:cs="Arial"/>
        </w:rPr>
      </w:pPr>
      <w:r>
        <w:rPr>
          <w:rFonts w:ascii="Arial" w:hAnsi="Arial" w:cs="Arial"/>
        </w:rPr>
        <w:tab/>
      </w:r>
      <w:r>
        <w:rPr>
          <w:rFonts w:ascii="Arial" w:hAnsi="Arial" w:cs="Arial"/>
        </w:rPr>
        <w:tab/>
        <w:t>M</w:t>
      </w:r>
      <w:r w:rsidR="00110D86">
        <w:rPr>
          <w:rFonts w:ascii="Arial" w:hAnsi="Arial" w:cs="Arial"/>
        </w:rPr>
        <w:t>me Isabelle MOREAU</w:t>
      </w:r>
      <w:r>
        <w:rPr>
          <w:rFonts w:ascii="Arial" w:hAnsi="Arial" w:cs="Arial"/>
        </w:rPr>
        <w:t>, Agent Comptable du CROUS de Nantes</w:t>
      </w:r>
      <w:r w:rsidR="00131981">
        <w:rPr>
          <w:rFonts w:ascii="Arial" w:hAnsi="Arial" w:cs="Arial"/>
        </w:rPr>
        <w:t xml:space="preserve"> – Pays de la Loire</w:t>
      </w:r>
    </w:p>
    <w:p w14:paraId="0976F127" w14:textId="77777777" w:rsidR="00F97E54" w:rsidRDefault="00F97E54" w:rsidP="00F97E54">
      <w:pPr>
        <w:pStyle w:val="fcase2metab"/>
        <w:rPr>
          <w:rFonts w:ascii="Arial" w:hAnsi="Arial" w:cs="Arial"/>
        </w:rPr>
      </w:pPr>
    </w:p>
    <w:p w14:paraId="330E2323" w14:textId="77777777" w:rsidR="00F97E54" w:rsidRPr="001B40DC" w:rsidRDefault="00131981" w:rsidP="00F97E54">
      <w:pPr>
        <w:pStyle w:val="Titre2"/>
        <w:tabs>
          <w:tab w:val="left" w:pos="144"/>
        </w:tabs>
        <w:jc w:val="center"/>
        <w:rPr>
          <w:rFonts w:ascii="Arial" w:hAnsi="Arial" w:cs="Arial"/>
        </w:rPr>
      </w:pPr>
      <w:r>
        <w:rPr>
          <w:rFonts w:ascii="Arial" w:hAnsi="Arial" w:cs="Arial"/>
        </w:rPr>
        <w:t>CROUS DE NANTES -</w:t>
      </w:r>
      <w:r w:rsidR="00F97E54" w:rsidRPr="001B40DC">
        <w:rPr>
          <w:rFonts w:ascii="Arial" w:hAnsi="Arial" w:cs="Arial"/>
        </w:rPr>
        <w:t xml:space="preserve"> PAYS DE LA LOIRE </w:t>
      </w:r>
    </w:p>
    <w:p w14:paraId="4066B182" w14:textId="77777777" w:rsidR="00F97E54" w:rsidRPr="001B40DC" w:rsidRDefault="00F97E54" w:rsidP="00F97E54">
      <w:pPr>
        <w:tabs>
          <w:tab w:val="left" w:pos="144"/>
        </w:tabs>
        <w:jc w:val="center"/>
        <w:rPr>
          <w:rFonts w:ascii="Arial" w:hAnsi="Arial" w:cs="Arial"/>
          <w:b/>
          <w:bCs/>
        </w:rPr>
      </w:pPr>
      <w:r w:rsidRPr="001B40DC">
        <w:rPr>
          <w:rFonts w:ascii="Arial" w:hAnsi="Arial" w:cs="Arial"/>
          <w:b/>
          <w:bCs/>
        </w:rPr>
        <w:t>2, boulevard Guy Mollet – BP 52213 - 44322 Nantes Cedex 3</w:t>
      </w:r>
    </w:p>
    <w:p w14:paraId="3EB4A01E" w14:textId="77777777" w:rsidR="00F97E54" w:rsidRPr="001B40DC" w:rsidRDefault="00F97E54" w:rsidP="00F97E54">
      <w:pPr>
        <w:pStyle w:val="Titre3"/>
        <w:jc w:val="center"/>
      </w:pPr>
      <w:r>
        <w:t>Tél : 02 40 37 13 60</w:t>
      </w:r>
      <w:r w:rsidRPr="001B40DC">
        <w:t xml:space="preserve"> - Courriel : </w:t>
      </w:r>
      <w:r>
        <w:t>agent-comptable.ld@crous</w:t>
      </w:r>
      <w:r w:rsidRPr="001B40DC">
        <w:t>-nantes.fr</w:t>
      </w:r>
    </w:p>
    <w:p w14:paraId="326F7B36" w14:textId="77777777" w:rsidR="009B1CD0" w:rsidRDefault="009B1CD0" w:rsidP="00F97E54">
      <w:pPr>
        <w:pStyle w:val="fcase2metab"/>
        <w:tabs>
          <w:tab w:val="clear" w:pos="426"/>
          <w:tab w:val="clear" w:pos="851"/>
          <w:tab w:val="left" w:pos="2660"/>
        </w:tabs>
        <w:rPr>
          <w:rFonts w:ascii="Arial" w:hAnsi="Arial" w:cs="Arial"/>
        </w:rPr>
      </w:pPr>
    </w:p>
    <w:p w14:paraId="79D69810" w14:textId="77777777" w:rsidR="009B1CD0" w:rsidRDefault="009B1CD0" w:rsidP="009B45B9">
      <w:pPr>
        <w:pStyle w:val="fcase2metab"/>
        <w:ind w:left="0" w:firstLine="0"/>
        <w:rPr>
          <w:rFonts w:ascii="Arial" w:hAnsi="Arial" w:cs="Arial"/>
        </w:rPr>
      </w:pPr>
    </w:p>
    <w:p w14:paraId="389488A9"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354B9622" w14:textId="77777777" w:rsidR="0079785C" w:rsidRDefault="0079785C" w:rsidP="009B45B9">
      <w:pPr>
        <w:pStyle w:val="fcase2metab"/>
        <w:rPr>
          <w:rFonts w:ascii="Arial" w:hAnsi="Arial" w:cs="Arial"/>
        </w:rPr>
      </w:pPr>
    </w:p>
    <w:p w14:paraId="2FCB6EEB" w14:textId="77777777" w:rsidR="00F97E54" w:rsidRDefault="00F97E54" w:rsidP="00F97E54">
      <w:pPr>
        <w:pStyle w:val="fcase2metab"/>
        <w:ind w:left="0" w:firstLine="0"/>
        <w:rPr>
          <w:rFonts w:ascii="Arial" w:hAnsi="Arial" w:cs="Arial"/>
        </w:rPr>
      </w:pPr>
      <w:r>
        <w:rPr>
          <w:rFonts w:ascii="Arial" w:hAnsi="Arial" w:cs="Arial"/>
        </w:rPr>
        <w:t xml:space="preserve">Compte : </w:t>
      </w:r>
      <w:r w:rsidR="000610BE">
        <w:rPr>
          <w:rFonts w:ascii="Arial" w:hAnsi="Arial" w:cs="Arial"/>
        </w:rPr>
        <w:t>DINV</w:t>
      </w:r>
      <w:r>
        <w:rPr>
          <w:rFonts w:ascii="Arial" w:hAnsi="Arial" w:cs="Arial"/>
        </w:rPr>
        <w:t xml:space="preserve">     Financement : 001 (CROUS)</w:t>
      </w:r>
    </w:p>
    <w:p w14:paraId="2A6AFBAC" w14:textId="77777777" w:rsidR="0079785C" w:rsidRDefault="0079785C" w:rsidP="009B45B9">
      <w:pPr>
        <w:pStyle w:val="fcase2metab"/>
        <w:rPr>
          <w:rFonts w:ascii="Arial" w:hAnsi="Arial" w:cs="Arial"/>
        </w:rPr>
      </w:pPr>
    </w:p>
    <w:p w14:paraId="6545C834" w14:textId="77777777" w:rsidR="009B1CD0" w:rsidRDefault="009B1CD0" w:rsidP="009B45B9">
      <w:pPr>
        <w:pStyle w:val="fcase2metab"/>
        <w:ind w:left="0" w:firstLine="0"/>
        <w:rPr>
          <w:rFonts w:ascii="Arial" w:hAnsi="Arial" w:cs="Arial"/>
        </w:rPr>
      </w:pPr>
    </w:p>
    <w:p w14:paraId="411E611C" w14:textId="77777777" w:rsidR="009B1CD0" w:rsidRDefault="009B1CD0" w:rsidP="009B45B9">
      <w:pPr>
        <w:tabs>
          <w:tab w:val="left" w:pos="851"/>
        </w:tabs>
        <w:rPr>
          <w:rFonts w:ascii="Arial" w:hAnsi="Arial" w:cs="Arial"/>
        </w:rPr>
      </w:pPr>
    </w:p>
    <w:p w14:paraId="4580506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669A5CF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AED0A68" w14:textId="77777777" w:rsidR="009B1CD0" w:rsidRDefault="009B1CD0" w:rsidP="009B45B9">
      <w:pPr>
        <w:tabs>
          <w:tab w:val="left" w:pos="851"/>
        </w:tabs>
        <w:rPr>
          <w:rFonts w:ascii="Arial" w:hAnsi="Arial" w:cs="Arial"/>
        </w:rPr>
      </w:pPr>
    </w:p>
    <w:p w14:paraId="02B504BD" w14:textId="77777777" w:rsidR="009B1CD0" w:rsidRDefault="009B1CD0" w:rsidP="009B45B9">
      <w:pPr>
        <w:tabs>
          <w:tab w:val="left" w:pos="851"/>
        </w:tabs>
        <w:rPr>
          <w:rFonts w:ascii="Arial" w:hAnsi="Arial" w:cs="Arial"/>
        </w:rPr>
      </w:pPr>
    </w:p>
    <w:p w14:paraId="758368AD" w14:textId="77777777" w:rsidR="009B1CD0" w:rsidRDefault="009B1CD0" w:rsidP="009B45B9">
      <w:pPr>
        <w:tabs>
          <w:tab w:val="left" w:pos="851"/>
        </w:tabs>
        <w:rPr>
          <w:rFonts w:ascii="Arial" w:hAnsi="Arial" w:cs="Arial"/>
        </w:rPr>
      </w:pPr>
    </w:p>
    <w:p w14:paraId="4D53A085" w14:textId="77777777" w:rsidR="001C40C0" w:rsidRDefault="001C40C0" w:rsidP="009B45B9">
      <w:pPr>
        <w:tabs>
          <w:tab w:val="left" w:pos="851"/>
        </w:tabs>
        <w:rPr>
          <w:rFonts w:ascii="Arial" w:hAnsi="Arial" w:cs="Arial"/>
        </w:rPr>
      </w:pPr>
    </w:p>
    <w:p w14:paraId="1C41FFD6" w14:textId="77777777" w:rsidR="009B1CD0" w:rsidRDefault="009B1CD0" w:rsidP="009B45B9">
      <w:pPr>
        <w:tabs>
          <w:tab w:val="left" w:pos="851"/>
        </w:tabs>
        <w:rPr>
          <w:rFonts w:ascii="Arial" w:hAnsi="Arial" w:cs="Arial"/>
        </w:rPr>
      </w:pPr>
    </w:p>
    <w:p w14:paraId="2B006F56" w14:textId="77777777" w:rsidR="009B1CD0" w:rsidRDefault="009B1CD0" w:rsidP="009B45B9">
      <w:pPr>
        <w:tabs>
          <w:tab w:val="left" w:pos="851"/>
        </w:tabs>
        <w:rPr>
          <w:rFonts w:ascii="Arial" w:hAnsi="Arial" w:cs="Arial"/>
        </w:rPr>
      </w:pPr>
    </w:p>
    <w:p w14:paraId="4ABC11BB" w14:textId="77777777" w:rsidR="009B1CD0" w:rsidRDefault="009B1CD0" w:rsidP="009B45B9">
      <w:pPr>
        <w:tabs>
          <w:tab w:val="left" w:pos="851"/>
          <w:tab w:val="left" w:pos="5245"/>
          <w:tab w:val="left" w:pos="7371"/>
          <w:tab w:val="left" w:pos="7655"/>
        </w:tabs>
        <w:jc w:val="both"/>
      </w:pPr>
      <w:r>
        <w:rPr>
          <w:rFonts w:ascii="Arial" w:hAnsi="Arial" w:cs="Arial"/>
        </w:rPr>
        <w:tab/>
        <w:t xml:space="preserve">A : </w:t>
      </w:r>
      <w:r w:rsidR="002911D4">
        <w:rPr>
          <w:rFonts w:ascii="Arial" w:hAnsi="Arial" w:cs="Arial"/>
        </w:rPr>
        <w:t>Nantes</w:t>
      </w:r>
      <w:r>
        <w:rPr>
          <w:rFonts w:ascii="Arial" w:hAnsi="Arial" w:cs="Arial"/>
        </w:rPr>
        <w:t>, le …………………</w:t>
      </w:r>
    </w:p>
    <w:p w14:paraId="2C010475" w14:textId="77777777" w:rsidR="009B1CD0" w:rsidRDefault="009B1CD0" w:rsidP="009B45B9">
      <w:pPr>
        <w:tabs>
          <w:tab w:val="left" w:pos="851"/>
        </w:tabs>
      </w:pPr>
    </w:p>
    <w:p w14:paraId="3E14C7F5" w14:textId="77777777" w:rsidR="009B1CD0" w:rsidRDefault="009B1CD0" w:rsidP="009B45B9">
      <w:pPr>
        <w:tabs>
          <w:tab w:val="left" w:pos="851"/>
        </w:tabs>
      </w:pPr>
    </w:p>
    <w:p w14:paraId="3E47D879" w14:textId="77777777" w:rsidR="009B1CD0" w:rsidRDefault="009B1CD0" w:rsidP="009B45B9">
      <w:pPr>
        <w:tabs>
          <w:tab w:val="left" w:pos="851"/>
        </w:tabs>
      </w:pPr>
    </w:p>
    <w:p w14:paraId="654864F5" w14:textId="77777777" w:rsidR="009B1CD0" w:rsidRDefault="009B1CD0" w:rsidP="009B45B9">
      <w:pPr>
        <w:tabs>
          <w:tab w:val="left" w:pos="851"/>
        </w:tabs>
      </w:pPr>
    </w:p>
    <w:p w14:paraId="2556046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FF32DB1"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5F2CD66F" w14:textId="77777777" w:rsidR="009B1CD0" w:rsidRDefault="009B1CD0" w:rsidP="009B45B9">
      <w:pPr>
        <w:tabs>
          <w:tab w:val="left" w:pos="851"/>
        </w:tabs>
        <w:jc w:val="both"/>
      </w:pPr>
    </w:p>
    <w:p w14:paraId="562B5955" w14:textId="77777777" w:rsidR="009B1CD0" w:rsidRDefault="009B1CD0" w:rsidP="009B45B9">
      <w:pPr>
        <w:tabs>
          <w:tab w:val="left" w:pos="851"/>
        </w:tabs>
        <w:jc w:val="both"/>
      </w:pPr>
    </w:p>
    <w:p w14:paraId="580EF921" w14:textId="77777777" w:rsidR="009B1CD0" w:rsidRDefault="009B1CD0" w:rsidP="009B45B9">
      <w:pPr>
        <w:tabs>
          <w:tab w:val="left" w:pos="851"/>
        </w:tabs>
        <w:jc w:val="both"/>
      </w:pPr>
    </w:p>
    <w:p w14:paraId="51784C5E" w14:textId="77777777" w:rsidR="002C2CA3" w:rsidRDefault="002C2CA3" w:rsidP="009B45B9">
      <w:pPr>
        <w:tabs>
          <w:tab w:val="left" w:pos="851"/>
        </w:tabs>
        <w:jc w:val="both"/>
      </w:pPr>
    </w:p>
    <w:p w14:paraId="2D6F72B3" w14:textId="77777777" w:rsidR="002C2CA3" w:rsidRDefault="002C2CA3" w:rsidP="009B45B9">
      <w:pPr>
        <w:tabs>
          <w:tab w:val="left" w:pos="851"/>
        </w:tabs>
        <w:jc w:val="both"/>
      </w:pPr>
    </w:p>
    <w:p w14:paraId="278FFF7E" w14:textId="77777777" w:rsidR="002C2CA3" w:rsidRDefault="002C2CA3" w:rsidP="009B45B9">
      <w:pPr>
        <w:tabs>
          <w:tab w:val="left" w:pos="851"/>
        </w:tabs>
        <w:jc w:val="both"/>
      </w:pPr>
    </w:p>
    <w:p w14:paraId="5A49482C" w14:textId="77777777" w:rsidR="002C2CA3" w:rsidRDefault="002C2CA3" w:rsidP="009B45B9">
      <w:pPr>
        <w:tabs>
          <w:tab w:val="left" w:pos="851"/>
        </w:tabs>
        <w:jc w:val="both"/>
      </w:pPr>
    </w:p>
    <w:p w14:paraId="48629571" w14:textId="77777777" w:rsidR="002C2CA3" w:rsidRDefault="002C2CA3" w:rsidP="009B45B9">
      <w:pPr>
        <w:tabs>
          <w:tab w:val="left" w:pos="851"/>
        </w:tabs>
        <w:jc w:val="both"/>
      </w:pPr>
    </w:p>
    <w:p w14:paraId="090BDCEE" w14:textId="77777777" w:rsidR="002C2CA3" w:rsidRDefault="002C2CA3" w:rsidP="009B45B9">
      <w:pPr>
        <w:tabs>
          <w:tab w:val="left" w:pos="851"/>
        </w:tabs>
        <w:jc w:val="both"/>
      </w:pPr>
    </w:p>
    <w:p w14:paraId="272757E0" w14:textId="77777777" w:rsidR="002C2CA3" w:rsidRDefault="002C2CA3" w:rsidP="009B45B9">
      <w:pPr>
        <w:tabs>
          <w:tab w:val="left" w:pos="851"/>
        </w:tabs>
        <w:jc w:val="both"/>
      </w:pPr>
    </w:p>
    <w:p w14:paraId="2B62F5CE" w14:textId="77777777" w:rsidR="002C2CA3" w:rsidRDefault="002C2CA3" w:rsidP="009B45B9">
      <w:pPr>
        <w:tabs>
          <w:tab w:val="left" w:pos="851"/>
        </w:tabs>
        <w:jc w:val="both"/>
      </w:pPr>
    </w:p>
    <w:p w14:paraId="0E7CB9FA" w14:textId="77777777" w:rsidR="002C2CA3" w:rsidRDefault="002C2CA3" w:rsidP="009B45B9">
      <w:pPr>
        <w:tabs>
          <w:tab w:val="left" w:pos="851"/>
        </w:tabs>
        <w:jc w:val="both"/>
      </w:pPr>
    </w:p>
    <w:p w14:paraId="61F77300" w14:textId="77777777" w:rsidR="002C2CA3" w:rsidRDefault="002C2CA3" w:rsidP="009B45B9">
      <w:pPr>
        <w:tabs>
          <w:tab w:val="left" w:pos="851"/>
        </w:tabs>
        <w:jc w:val="both"/>
      </w:pPr>
    </w:p>
    <w:p w14:paraId="6D03B644" w14:textId="77777777" w:rsidR="002C2CA3" w:rsidRDefault="002C2CA3" w:rsidP="009B45B9">
      <w:pPr>
        <w:tabs>
          <w:tab w:val="left" w:pos="851"/>
        </w:tabs>
        <w:jc w:val="both"/>
      </w:pPr>
    </w:p>
    <w:p w14:paraId="427444CA" w14:textId="77777777" w:rsidR="002C2CA3" w:rsidRDefault="002C2CA3" w:rsidP="009B45B9">
      <w:pPr>
        <w:tabs>
          <w:tab w:val="left" w:pos="851"/>
        </w:tabs>
        <w:jc w:val="both"/>
      </w:pPr>
    </w:p>
    <w:p w14:paraId="017FDD6B" w14:textId="77777777" w:rsidR="002C2CA3" w:rsidRDefault="002C2CA3" w:rsidP="009B45B9">
      <w:pPr>
        <w:tabs>
          <w:tab w:val="left" w:pos="851"/>
        </w:tabs>
        <w:jc w:val="both"/>
      </w:pPr>
    </w:p>
    <w:p w14:paraId="215DF1CB" w14:textId="77777777" w:rsidR="002C2CA3" w:rsidRDefault="002C2CA3" w:rsidP="009B45B9">
      <w:pPr>
        <w:tabs>
          <w:tab w:val="left" w:pos="851"/>
        </w:tabs>
        <w:jc w:val="both"/>
      </w:pPr>
    </w:p>
    <w:p w14:paraId="2C11BAC3" w14:textId="77777777" w:rsidR="002C2CA3" w:rsidRDefault="002C2CA3" w:rsidP="009B45B9">
      <w:pPr>
        <w:tabs>
          <w:tab w:val="left" w:pos="851"/>
        </w:tabs>
        <w:jc w:val="both"/>
      </w:pPr>
    </w:p>
    <w:sectPr w:rsidR="002C2CA3" w:rsidSect="0046123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710C3" w14:textId="77777777" w:rsidR="00D16DA3" w:rsidRDefault="00D16DA3">
      <w:r>
        <w:separator/>
      </w:r>
    </w:p>
  </w:endnote>
  <w:endnote w:type="continuationSeparator" w:id="0">
    <w:p w14:paraId="02FBD66D" w14:textId="77777777" w:rsidR="00D16DA3" w:rsidRDefault="00D16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6DA0752" w14:textId="77777777" w:rsidTr="0083205E">
      <w:trPr>
        <w:tblHeader/>
      </w:trPr>
      <w:tc>
        <w:tcPr>
          <w:tcW w:w="2906" w:type="dxa"/>
          <w:shd w:val="clear" w:color="auto" w:fill="66CCFF"/>
        </w:tcPr>
        <w:p w14:paraId="6A9E34EC"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2613DBD" w14:textId="5982D542" w:rsidR="009B1CD0" w:rsidRDefault="007B2B5B" w:rsidP="00A42952">
          <w:pPr>
            <w:jc w:val="center"/>
            <w:rPr>
              <w:rFonts w:ascii="Arial" w:hAnsi="Arial" w:cs="Arial"/>
              <w:b/>
            </w:rPr>
          </w:pPr>
          <w:r w:rsidRPr="00F35357">
            <w:rPr>
              <w:rFonts w:ascii="Arial" w:hAnsi="Arial" w:cs="Arial"/>
              <w:b/>
              <w:i/>
            </w:rPr>
            <w:t>2</w:t>
          </w:r>
          <w:r w:rsidR="00110D86">
            <w:rPr>
              <w:rFonts w:ascii="Arial" w:hAnsi="Arial" w:cs="Arial"/>
              <w:b/>
              <w:i/>
            </w:rPr>
            <w:t>6</w:t>
          </w:r>
          <w:r w:rsidR="006111A5" w:rsidRPr="00F35357">
            <w:rPr>
              <w:rFonts w:ascii="Arial" w:hAnsi="Arial" w:cs="Arial"/>
              <w:b/>
              <w:i/>
            </w:rPr>
            <w:t xml:space="preserve"> PAT</w:t>
          </w:r>
          <w:proofErr w:type="gramStart"/>
          <w:r w:rsidR="00110D86">
            <w:rPr>
              <w:rFonts w:ascii="Arial" w:hAnsi="Arial" w:cs="Arial"/>
              <w:b/>
              <w:i/>
            </w:rPr>
            <w:t>03</w:t>
          </w:r>
          <w:r w:rsidR="00F35357">
            <w:rPr>
              <w:rFonts w:ascii="Arial" w:hAnsi="Arial" w:cs="Arial"/>
              <w:b/>
              <w:i/>
            </w:rPr>
            <w:t xml:space="preserve">  BOURGONNIER</w:t>
          </w:r>
          <w:proofErr w:type="gramEnd"/>
          <w:r w:rsidR="00F35357">
            <w:rPr>
              <w:rFonts w:ascii="Arial" w:hAnsi="Arial" w:cs="Arial"/>
              <w:b/>
              <w:i/>
            </w:rPr>
            <w:t xml:space="preserve"> </w:t>
          </w:r>
          <w:r w:rsidR="00110D86">
            <w:rPr>
              <w:rFonts w:ascii="Arial" w:hAnsi="Arial" w:cs="Arial"/>
              <w:b/>
              <w:i/>
            </w:rPr>
            <w:t>OPERATION</w:t>
          </w:r>
          <w:r w:rsidR="00F35357">
            <w:rPr>
              <w:rFonts w:ascii="Arial" w:hAnsi="Arial" w:cs="Arial"/>
              <w:b/>
              <w:i/>
            </w:rPr>
            <w:t xml:space="preserve"> </w:t>
          </w:r>
          <w:r w:rsidR="00110D86">
            <w:rPr>
              <w:rFonts w:ascii="Arial" w:hAnsi="Arial" w:cs="Arial"/>
              <w:b/>
              <w:i/>
            </w:rPr>
            <w:t>2</w:t>
          </w:r>
        </w:p>
      </w:tc>
      <w:tc>
        <w:tcPr>
          <w:tcW w:w="896" w:type="dxa"/>
          <w:shd w:val="clear" w:color="auto" w:fill="66CCFF"/>
        </w:tcPr>
        <w:p w14:paraId="778A6D19"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14885870" w14:textId="77777777" w:rsidR="009B1CD0" w:rsidRDefault="00015D41">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563E5D">
            <w:rPr>
              <w:rStyle w:val="Numrodepage"/>
              <w:rFonts w:cs="Arial"/>
              <w:b/>
              <w:noProof/>
            </w:rPr>
            <w:t>6</w:t>
          </w:r>
          <w:r>
            <w:rPr>
              <w:rStyle w:val="Numrodepage"/>
              <w:rFonts w:cs="Arial"/>
              <w:b/>
            </w:rPr>
            <w:fldChar w:fldCharType="end"/>
          </w:r>
        </w:p>
      </w:tc>
      <w:tc>
        <w:tcPr>
          <w:tcW w:w="165" w:type="dxa"/>
          <w:shd w:val="clear" w:color="auto" w:fill="66CCFF"/>
        </w:tcPr>
        <w:p w14:paraId="4DB57A02" w14:textId="77777777" w:rsidR="009B1CD0" w:rsidRDefault="009B1CD0">
          <w:pPr>
            <w:jc w:val="center"/>
          </w:pPr>
          <w:r>
            <w:rPr>
              <w:rFonts w:ascii="Arial" w:hAnsi="Arial" w:cs="Arial"/>
              <w:b/>
            </w:rPr>
            <w:t>/</w:t>
          </w:r>
        </w:p>
      </w:tc>
      <w:tc>
        <w:tcPr>
          <w:tcW w:w="544" w:type="dxa"/>
          <w:shd w:val="clear" w:color="auto" w:fill="66CCFF"/>
        </w:tcPr>
        <w:p w14:paraId="461676D8" w14:textId="77777777" w:rsidR="009B1CD0" w:rsidRDefault="00015D41">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563E5D">
            <w:rPr>
              <w:rStyle w:val="Numrodepage"/>
              <w:rFonts w:cs="Arial"/>
              <w:b/>
              <w:noProof/>
            </w:rPr>
            <w:t>6</w:t>
          </w:r>
          <w:r>
            <w:rPr>
              <w:rStyle w:val="Numrodepage"/>
              <w:rFonts w:cs="Arial"/>
              <w:b/>
            </w:rPr>
            <w:fldChar w:fldCharType="end"/>
          </w:r>
        </w:p>
      </w:tc>
    </w:tr>
  </w:tbl>
  <w:p w14:paraId="5557C03C"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89F1D" w14:textId="77777777" w:rsidR="00D16DA3" w:rsidRDefault="00D16DA3">
      <w:r>
        <w:separator/>
      </w:r>
    </w:p>
  </w:footnote>
  <w:footnote w:type="continuationSeparator" w:id="0">
    <w:p w14:paraId="1693AED3" w14:textId="77777777" w:rsidR="00D16DA3" w:rsidRDefault="00D16DA3">
      <w:r>
        <w:continuationSeparator/>
      </w:r>
    </w:p>
  </w:footnote>
  <w:footnote w:id="1">
    <w:p w14:paraId="3F1A664E"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2D394E0"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60475652">
    <w:abstractNumId w:val="0"/>
  </w:num>
  <w:num w:numId="2" w16cid:durableId="1659730616">
    <w:abstractNumId w:val="1"/>
  </w:num>
  <w:num w:numId="3" w16cid:durableId="1898931619">
    <w:abstractNumId w:val="2"/>
  </w:num>
  <w:num w:numId="4" w16cid:durableId="1537280597">
    <w:abstractNumId w:val="4"/>
  </w:num>
  <w:num w:numId="5" w16cid:durableId="1749570794">
    <w:abstractNumId w:val="3"/>
  </w:num>
  <w:num w:numId="6" w16cid:durableId="20046952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1307"/>
    <w:rsid w:val="00015D41"/>
    <w:rsid w:val="000270D5"/>
    <w:rsid w:val="00031597"/>
    <w:rsid w:val="00033AD0"/>
    <w:rsid w:val="00036500"/>
    <w:rsid w:val="00045A56"/>
    <w:rsid w:val="000610BE"/>
    <w:rsid w:val="0006461D"/>
    <w:rsid w:val="00084DE7"/>
    <w:rsid w:val="00086018"/>
    <w:rsid w:val="000902A6"/>
    <w:rsid w:val="000A2E05"/>
    <w:rsid w:val="000B2461"/>
    <w:rsid w:val="000B7833"/>
    <w:rsid w:val="000E0020"/>
    <w:rsid w:val="000E41C8"/>
    <w:rsid w:val="00110D86"/>
    <w:rsid w:val="0011188E"/>
    <w:rsid w:val="00127A2B"/>
    <w:rsid w:val="0013188D"/>
    <w:rsid w:val="00131981"/>
    <w:rsid w:val="00137E94"/>
    <w:rsid w:val="0016065E"/>
    <w:rsid w:val="0016248D"/>
    <w:rsid w:val="00166B56"/>
    <w:rsid w:val="001C40C0"/>
    <w:rsid w:val="001C733C"/>
    <w:rsid w:val="001C7A6E"/>
    <w:rsid w:val="001D76FF"/>
    <w:rsid w:val="001E12A1"/>
    <w:rsid w:val="002063A7"/>
    <w:rsid w:val="0021527A"/>
    <w:rsid w:val="0021797C"/>
    <w:rsid w:val="00220317"/>
    <w:rsid w:val="00225A1A"/>
    <w:rsid w:val="002505A2"/>
    <w:rsid w:val="00256A36"/>
    <w:rsid w:val="002650BB"/>
    <w:rsid w:val="002904AF"/>
    <w:rsid w:val="002911D4"/>
    <w:rsid w:val="002B38F2"/>
    <w:rsid w:val="002B5BFD"/>
    <w:rsid w:val="002C2CA3"/>
    <w:rsid w:val="002C4B3E"/>
    <w:rsid w:val="002C79D6"/>
    <w:rsid w:val="002F79E4"/>
    <w:rsid w:val="00300E55"/>
    <w:rsid w:val="0031644A"/>
    <w:rsid w:val="00332B12"/>
    <w:rsid w:val="00335568"/>
    <w:rsid w:val="00337C84"/>
    <w:rsid w:val="003405FE"/>
    <w:rsid w:val="003428C9"/>
    <w:rsid w:val="00342E6A"/>
    <w:rsid w:val="00346F6D"/>
    <w:rsid w:val="00347332"/>
    <w:rsid w:val="00354C04"/>
    <w:rsid w:val="00373C19"/>
    <w:rsid w:val="00380743"/>
    <w:rsid w:val="003835E6"/>
    <w:rsid w:val="00385E76"/>
    <w:rsid w:val="00395B91"/>
    <w:rsid w:val="00400E1A"/>
    <w:rsid w:val="0043706E"/>
    <w:rsid w:val="0044597F"/>
    <w:rsid w:val="00461231"/>
    <w:rsid w:val="00475A8A"/>
    <w:rsid w:val="00491E73"/>
    <w:rsid w:val="004A7169"/>
    <w:rsid w:val="004C1247"/>
    <w:rsid w:val="004E75A6"/>
    <w:rsid w:val="005010A4"/>
    <w:rsid w:val="00514DAF"/>
    <w:rsid w:val="0051684A"/>
    <w:rsid w:val="00532EC7"/>
    <w:rsid w:val="00541CA3"/>
    <w:rsid w:val="00543271"/>
    <w:rsid w:val="005546A9"/>
    <w:rsid w:val="00555C7A"/>
    <w:rsid w:val="00556615"/>
    <w:rsid w:val="00563E5D"/>
    <w:rsid w:val="0057728E"/>
    <w:rsid w:val="005846FB"/>
    <w:rsid w:val="00586FB2"/>
    <w:rsid w:val="0059708F"/>
    <w:rsid w:val="005A110B"/>
    <w:rsid w:val="005A4A3B"/>
    <w:rsid w:val="005A4CB5"/>
    <w:rsid w:val="0061068C"/>
    <w:rsid w:val="006111A5"/>
    <w:rsid w:val="0064560F"/>
    <w:rsid w:val="00660727"/>
    <w:rsid w:val="00663FA2"/>
    <w:rsid w:val="00664306"/>
    <w:rsid w:val="00676D50"/>
    <w:rsid w:val="006C2FD0"/>
    <w:rsid w:val="006C4338"/>
    <w:rsid w:val="006C6190"/>
    <w:rsid w:val="006E7033"/>
    <w:rsid w:val="006F3DF9"/>
    <w:rsid w:val="0070442A"/>
    <w:rsid w:val="007060E5"/>
    <w:rsid w:val="00710FD6"/>
    <w:rsid w:val="007127B8"/>
    <w:rsid w:val="00757151"/>
    <w:rsid w:val="00774916"/>
    <w:rsid w:val="007904F3"/>
    <w:rsid w:val="007909E0"/>
    <w:rsid w:val="00792B81"/>
    <w:rsid w:val="0079785C"/>
    <w:rsid w:val="007B2B5B"/>
    <w:rsid w:val="007B7DDE"/>
    <w:rsid w:val="007C6F5C"/>
    <w:rsid w:val="007D7A65"/>
    <w:rsid w:val="007F5AE6"/>
    <w:rsid w:val="007F68A6"/>
    <w:rsid w:val="007F7843"/>
    <w:rsid w:val="0083205E"/>
    <w:rsid w:val="008375FB"/>
    <w:rsid w:val="00844DAA"/>
    <w:rsid w:val="008523C3"/>
    <w:rsid w:val="0088084B"/>
    <w:rsid w:val="008A1E06"/>
    <w:rsid w:val="008B21DC"/>
    <w:rsid w:val="008F2AF8"/>
    <w:rsid w:val="009116D3"/>
    <w:rsid w:val="00917F11"/>
    <w:rsid w:val="00934503"/>
    <w:rsid w:val="0094000B"/>
    <w:rsid w:val="00954756"/>
    <w:rsid w:val="00956244"/>
    <w:rsid w:val="00981FF5"/>
    <w:rsid w:val="00983FF3"/>
    <w:rsid w:val="00992DBF"/>
    <w:rsid w:val="00993D87"/>
    <w:rsid w:val="009964E5"/>
    <w:rsid w:val="009B1CD0"/>
    <w:rsid w:val="009B45B9"/>
    <w:rsid w:val="009C6359"/>
    <w:rsid w:val="00A42952"/>
    <w:rsid w:val="00A86087"/>
    <w:rsid w:val="00A94B35"/>
    <w:rsid w:val="00AD53F8"/>
    <w:rsid w:val="00AE7831"/>
    <w:rsid w:val="00AF191C"/>
    <w:rsid w:val="00B00E1F"/>
    <w:rsid w:val="00B054DA"/>
    <w:rsid w:val="00B8706C"/>
    <w:rsid w:val="00B87564"/>
    <w:rsid w:val="00BA44E5"/>
    <w:rsid w:val="00BA66FA"/>
    <w:rsid w:val="00BB76E1"/>
    <w:rsid w:val="00BC31D1"/>
    <w:rsid w:val="00BC6461"/>
    <w:rsid w:val="00BC7DE6"/>
    <w:rsid w:val="00BD5642"/>
    <w:rsid w:val="00BD66C0"/>
    <w:rsid w:val="00BE6078"/>
    <w:rsid w:val="00BE70AC"/>
    <w:rsid w:val="00BE7BB7"/>
    <w:rsid w:val="00C21EBB"/>
    <w:rsid w:val="00C30C18"/>
    <w:rsid w:val="00C5288C"/>
    <w:rsid w:val="00C84453"/>
    <w:rsid w:val="00C91060"/>
    <w:rsid w:val="00C911FE"/>
    <w:rsid w:val="00CA72BB"/>
    <w:rsid w:val="00CC39D7"/>
    <w:rsid w:val="00CD185D"/>
    <w:rsid w:val="00CD46CC"/>
    <w:rsid w:val="00D00D9B"/>
    <w:rsid w:val="00D16DA3"/>
    <w:rsid w:val="00D40DDC"/>
    <w:rsid w:val="00D40EC5"/>
    <w:rsid w:val="00D46BC7"/>
    <w:rsid w:val="00D74528"/>
    <w:rsid w:val="00D77A90"/>
    <w:rsid w:val="00DC221D"/>
    <w:rsid w:val="00DE65A9"/>
    <w:rsid w:val="00E43E2B"/>
    <w:rsid w:val="00E45297"/>
    <w:rsid w:val="00E47798"/>
    <w:rsid w:val="00E82B34"/>
    <w:rsid w:val="00E900C2"/>
    <w:rsid w:val="00EA13E3"/>
    <w:rsid w:val="00EA39E5"/>
    <w:rsid w:val="00EE024E"/>
    <w:rsid w:val="00F35357"/>
    <w:rsid w:val="00F64889"/>
    <w:rsid w:val="00F95DB8"/>
    <w:rsid w:val="00F97E54"/>
    <w:rsid w:val="00FB52C8"/>
    <w:rsid w:val="00FC19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8DFE12F"/>
  <w15:docId w15:val="{41988019-032E-499F-88AC-49259BC7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461231"/>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61231"/>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461231"/>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461231"/>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461231"/>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461231"/>
    <w:pPr>
      <w:keepNext/>
      <w:numPr>
        <w:ilvl w:val="5"/>
        <w:numId w:val="1"/>
      </w:numPr>
      <w:jc w:val="both"/>
      <w:outlineLvl w:val="5"/>
    </w:pPr>
    <w:rPr>
      <w:rFonts w:ascii="Arial" w:hAnsi="Arial" w:cs="Arial"/>
      <w:sz w:val="28"/>
    </w:rPr>
  </w:style>
  <w:style w:type="paragraph" w:styleId="Titre7">
    <w:name w:val="heading 7"/>
    <w:basedOn w:val="Normal"/>
    <w:next w:val="Normal"/>
    <w:qFormat/>
    <w:rsid w:val="00461231"/>
    <w:pPr>
      <w:keepNext/>
      <w:numPr>
        <w:ilvl w:val="6"/>
        <w:numId w:val="1"/>
      </w:numPr>
      <w:outlineLvl w:val="6"/>
    </w:pPr>
    <w:rPr>
      <w:rFonts w:ascii="Arial" w:hAnsi="Arial" w:cs="Arial"/>
      <w:bCs/>
      <w:i/>
      <w:sz w:val="16"/>
    </w:rPr>
  </w:style>
  <w:style w:type="paragraph" w:styleId="Titre8">
    <w:name w:val="heading 8"/>
    <w:basedOn w:val="Normal"/>
    <w:next w:val="Normal"/>
    <w:qFormat/>
    <w:rsid w:val="00461231"/>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461231"/>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461231"/>
    <w:rPr>
      <w:rFonts w:ascii="Wingdings" w:hAnsi="Wingdings" w:cs="Wingdings"/>
    </w:rPr>
  </w:style>
  <w:style w:type="character" w:customStyle="1" w:styleId="Policepardfaut2">
    <w:name w:val="Police par défaut2"/>
    <w:rsid w:val="00461231"/>
  </w:style>
  <w:style w:type="character" w:customStyle="1" w:styleId="Absatz-Standardschriftart">
    <w:name w:val="Absatz-Standardschriftart"/>
    <w:rsid w:val="00461231"/>
  </w:style>
  <w:style w:type="character" w:customStyle="1" w:styleId="WW-Absatz-Standardschriftart">
    <w:name w:val="WW-Absatz-Standardschriftart"/>
    <w:rsid w:val="00461231"/>
  </w:style>
  <w:style w:type="character" w:customStyle="1" w:styleId="WW-Absatz-Standardschriftart1">
    <w:name w:val="WW-Absatz-Standardschriftart1"/>
    <w:rsid w:val="00461231"/>
  </w:style>
  <w:style w:type="character" w:customStyle="1" w:styleId="WW-Absatz-Standardschriftart11">
    <w:name w:val="WW-Absatz-Standardschriftart11"/>
    <w:rsid w:val="00461231"/>
  </w:style>
  <w:style w:type="character" w:customStyle="1" w:styleId="WW-Absatz-Standardschriftart111">
    <w:name w:val="WW-Absatz-Standardschriftart111"/>
    <w:rsid w:val="00461231"/>
  </w:style>
  <w:style w:type="character" w:customStyle="1" w:styleId="WW-Absatz-Standardschriftart1111">
    <w:name w:val="WW-Absatz-Standardschriftart1111"/>
    <w:rsid w:val="00461231"/>
  </w:style>
  <w:style w:type="character" w:customStyle="1" w:styleId="WW8Num1z0">
    <w:name w:val="WW8Num1z0"/>
    <w:rsid w:val="00461231"/>
    <w:rPr>
      <w:rFonts w:cs="Times New Roman"/>
    </w:rPr>
  </w:style>
  <w:style w:type="character" w:customStyle="1" w:styleId="WW8Num2z1">
    <w:name w:val="WW8Num2z1"/>
    <w:rsid w:val="00461231"/>
    <w:rPr>
      <w:rFonts w:ascii="Courier New" w:hAnsi="Courier New" w:cs="Courier New"/>
    </w:rPr>
  </w:style>
  <w:style w:type="character" w:customStyle="1" w:styleId="WW8Num2z3">
    <w:name w:val="WW8Num2z3"/>
    <w:rsid w:val="00461231"/>
    <w:rPr>
      <w:rFonts w:ascii="Symbol" w:hAnsi="Symbol" w:cs="Symbol"/>
    </w:rPr>
  </w:style>
  <w:style w:type="character" w:customStyle="1" w:styleId="WW8Num3z0">
    <w:name w:val="WW8Num3z0"/>
    <w:rsid w:val="00461231"/>
    <w:rPr>
      <w:rFonts w:ascii="Wingdings" w:hAnsi="Wingdings" w:cs="Wingdings"/>
      <w:sz w:val="16"/>
    </w:rPr>
  </w:style>
  <w:style w:type="character" w:customStyle="1" w:styleId="WW8Num3z1">
    <w:name w:val="WW8Num3z1"/>
    <w:rsid w:val="00461231"/>
    <w:rPr>
      <w:rFonts w:ascii="Courier New" w:hAnsi="Courier New" w:cs="Courier New"/>
    </w:rPr>
  </w:style>
  <w:style w:type="character" w:customStyle="1" w:styleId="WW8Num3z2">
    <w:name w:val="WW8Num3z2"/>
    <w:rsid w:val="00461231"/>
    <w:rPr>
      <w:rFonts w:ascii="Wingdings" w:hAnsi="Wingdings" w:cs="Wingdings"/>
    </w:rPr>
  </w:style>
  <w:style w:type="character" w:customStyle="1" w:styleId="WW8Num3z3">
    <w:name w:val="WW8Num3z3"/>
    <w:rsid w:val="00461231"/>
    <w:rPr>
      <w:rFonts w:ascii="Symbol" w:hAnsi="Symbol" w:cs="Symbol"/>
    </w:rPr>
  </w:style>
  <w:style w:type="character" w:customStyle="1" w:styleId="WW8Num4z0">
    <w:name w:val="WW8Num4z0"/>
    <w:rsid w:val="00461231"/>
    <w:rPr>
      <w:rFonts w:ascii="Wingdings" w:hAnsi="Wingdings" w:cs="Wingdings"/>
    </w:rPr>
  </w:style>
  <w:style w:type="character" w:customStyle="1" w:styleId="WW8Num4z1">
    <w:name w:val="WW8Num4z1"/>
    <w:rsid w:val="00461231"/>
    <w:rPr>
      <w:rFonts w:ascii="Courier New" w:hAnsi="Courier New" w:cs="Courier New"/>
    </w:rPr>
  </w:style>
  <w:style w:type="character" w:customStyle="1" w:styleId="WW8Num4z3">
    <w:name w:val="WW8Num4z3"/>
    <w:rsid w:val="00461231"/>
    <w:rPr>
      <w:rFonts w:ascii="Symbol" w:hAnsi="Symbol" w:cs="Symbol"/>
    </w:rPr>
  </w:style>
  <w:style w:type="character" w:customStyle="1" w:styleId="WW8Num5z0">
    <w:name w:val="WW8Num5z0"/>
    <w:rsid w:val="00461231"/>
    <w:rPr>
      <w:rFonts w:ascii="Symbol" w:hAnsi="Symbol" w:cs="Symbol"/>
    </w:rPr>
  </w:style>
  <w:style w:type="character" w:customStyle="1" w:styleId="WW8Num6z0">
    <w:name w:val="WW8Num6z0"/>
    <w:rsid w:val="00461231"/>
    <w:rPr>
      <w:rFonts w:cs="Times New Roman"/>
    </w:rPr>
  </w:style>
  <w:style w:type="character" w:customStyle="1" w:styleId="WW8Num7z0">
    <w:name w:val="WW8Num7z0"/>
    <w:rsid w:val="00461231"/>
    <w:rPr>
      <w:rFonts w:ascii="Wingdings" w:hAnsi="Wingdings" w:cs="Wingdings"/>
      <w:i w:val="0"/>
    </w:rPr>
  </w:style>
  <w:style w:type="character" w:customStyle="1" w:styleId="WW8Num7z1">
    <w:name w:val="WW8Num7z1"/>
    <w:rsid w:val="00461231"/>
    <w:rPr>
      <w:rFonts w:ascii="Courier New" w:hAnsi="Courier New" w:cs="Courier New"/>
    </w:rPr>
  </w:style>
  <w:style w:type="character" w:customStyle="1" w:styleId="WW8Num7z2">
    <w:name w:val="WW8Num7z2"/>
    <w:rsid w:val="00461231"/>
    <w:rPr>
      <w:rFonts w:ascii="Wingdings" w:hAnsi="Wingdings" w:cs="Wingdings"/>
    </w:rPr>
  </w:style>
  <w:style w:type="character" w:customStyle="1" w:styleId="WW8Num7z3">
    <w:name w:val="WW8Num7z3"/>
    <w:rsid w:val="00461231"/>
    <w:rPr>
      <w:rFonts w:ascii="Symbol" w:hAnsi="Symbol" w:cs="Symbol"/>
    </w:rPr>
  </w:style>
  <w:style w:type="character" w:customStyle="1" w:styleId="WW8Num8z0">
    <w:name w:val="WW8Num8z0"/>
    <w:rsid w:val="00461231"/>
    <w:rPr>
      <w:rFonts w:ascii="Arial" w:hAnsi="Arial" w:cs="Arial"/>
    </w:rPr>
  </w:style>
  <w:style w:type="character" w:customStyle="1" w:styleId="WW8Num9z0">
    <w:name w:val="WW8Num9z0"/>
    <w:rsid w:val="00461231"/>
    <w:rPr>
      <w:rFonts w:ascii="Times New Roman" w:eastAsia="Times New Roman" w:hAnsi="Times New Roman" w:cs="Times New Roman"/>
    </w:rPr>
  </w:style>
  <w:style w:type="character" w:customStyle="1" w:styleId="WW8Num9z1">
    <w:name w:val="WW8Num9z1"/>
    <w:rsid w:val="00461231"/>
    <w:rPr>
      <w:rFonts w:ascii="Courier New" w:hAnsi="Courier New" w:cs="Courier New"/>
    </w:rPr>
  </w:style>
  <w:style w:type="character" w:customStyle="1" w:styleId="WW8Num9z2">
    <w:name w:val="WW8Num9z2"/>
    <w:rsid w:val="00461231"/>
    <w:rPr>
      <w:rFonts w:ascii="Wingdings" w:hAnsi="Wingdings" w:cs="Wingdings"/>
    </w:rPr>
  </w:style>
  <w:style w:type="character" w:customStyle="1" w:styleId="WW8Num9z3">
    <w:name w:val="WW8Num9z3"/>
    <w:rsid w:val="00461231"/>
    <w:rPr>
      <w:rFonts w:ascii="Symbol" w:hAnsi="Symbol" w:cs="Symbol"/>
    </w:rPr>
  </w:style>
  <w:style w:type="character" w:customStyle="1" w:styleId="WW8Num10z0">
    <w:name w:val="WW8Num10z0"/>
    <w:rsid w:val="00461231"/>
    <w:rPr>
      <w:rFonts w:ascii="Arial" w:eastAsia="Times New Roman" w:hAnsi="Arial" w:cs="Arial"/>
    </w:rPr>
  </w:style>
  <w:style w:type="character" w:customStyle="1" w:styleId="WW8Num10z1">
    <w:name w:val="WW8Num10z1"/>
    <w:rsid w:val="00461231"/>
    <w:rPr>
      <w:rFonts w:ascii="Courier New" w:hAnsi="Courier New" w:cs="Courier New"/>
    </w:rPr>
  </w:style>
  <w:style w:type="character" w:customStyle="1" w:styleId="WW8Num10z2">
    <w:name w:val="WW8Num10z2"/>
    <w:rsid w:val="00461231"/>
    <w:rPr>
      <w:rFonts w:ascii="Wingdings" w:hAnsi="Wingdings" w:cs="Wingdings"/>
    </w:rPr>
  </w:style>
  <w:style w:type="character" w:customStyle="1" w:styleId="WW8Num10z3">
    <w:name w:val="WW8Num10z3"/>
    <w:rsid w:val="00461231"/>
    <w:rPr>
      <w:rFonts w:ascii="Symbol" w:hAnsi="Symbol" w:cs="Symbol"/>
    </w:rPr>
  </w:style>
  <w:style w:type="character" w:customStyle="1" w:styleId="WW8Num11z0">
    <w:name w:val="WW8Num11z0"/>
    <w:rsid w:val="00461231"/>
    <w:rPr>
      <w:rFonts w:ascii="Wingdings" w:hAnsi="Wingdings" w:cs="Wingdings"/>
    </w:rPr>
  </w:style>
  <w:style w:type="character" w:customStyle="1" w:styleId="WW8Num11z1">
    <w:name w:val="WW8Num11z1"/>
    <w:rsid w:val="00461231"/>
    <w:rPr>
      <w:rFonts w:ascii="Courier New" w:hAnsi="Courier New" w:cs="Courier New"/>
    </w:rPr>
  </w:style>
  <w:style w:type="character" w:customStyle="1" w:styleId="WW8Num11z3">
    <w:name w:val="WW8Num11z3"/>
    <w:rsid w:val="00461231"/>
    <w:rPr>
      <w:rFonts w:ascii="Symbol" w:hAnsi="Symbol" w:cs="Symbol"/>
    </w:rPr>
  </w:style>
  <w:style w:type="character" w:customStyle="1" w:styleId="Policepardfaut1">
    <w:name w:val="Police par défaut1"/>
    <w:rsid w:val="00461231"/>
  </w:style>
  <w:style w:type="character" w:customStyle="1" w:styleId="Caractresdenotedebasdepage">
    <w:name w:val="Caractères de note de bas de page"/>
    <w:rsid w:val="00461231"/>
    <w:rPr>
      <w:rFonts w:cs="Times New Roman"/>
      <w:vertAlign w:val="superscript"/>
    </w:rPr>
  </w:style>
  <w:style w:type="character" w:styleId="Numrodepage">
    <w:name w:val="page number"/>
    <w:rsid w:val="00461231"/>
    <w:rPr>
      <w:rFonts w:cs="Times New Roman"/>
    </w:rPr>
  </w:style>
  <w:style w:type="character" w:customStyle="1" w:styleId="Marquedecommentaire1">
    <w:name w:val="Marque de commentaire1"/>
    <w:rsid w:val="00461231"/>
    <w:rPr>
      <w:rFonts w:cs="Times New Roman"/>
      <w:sz w:val="16"/>
    </w:rPr>
  </w:style>
  <w:style w:type="character" w:styleId="Lienhypertexte">
    <w:name w:val="Hyperlink"/>
    <w:rsid w:val="00461231"/>
    <w:rPr>
      <w:rFonts w:cs="Times New Roman"/>
      <w:color w:val="0000FF"/>
      <w:u w:val="single"/>
    </w:rPr>
  </w:style>
  <w:style w:type="character" w:styleId="lev">
    <w:name w:val="Strong"/>
    <w:qFormat/>
    <w:rsid w:val="00461231"/>
    <w:rPr>
      <w:rFonts w:cs="Times New Roman"/>
      <w:b/>
      <w:bCs/>
    </w:rPr>
  </w:style>
  <w:style w:type="character" w:customStyle="1" w:styleId="Appelnotedebasdep1">
    <w:name w:val="Appel note de bas de p.1"/>
    <w:rsid w:val="00461231"/>
    <w:rPr>
      <w:vertAlign w:val="superscript"/>
    </w:rPr>
  </w:style>
  <w:style w:type="character" w:customStyle="1" w:styleId="Caractresdenotedefin">
    <w:name w:val="Caractères de note de fin"/>
    <w:rsid w:val="00461231"/>
    <w:rPr>
      <w:vertAlign w:val="superscript"/>
    </w:rPr>
  </w:style>
  <w:style w:type="character" w:customStyle="1" w:styleId="WW-Caractresdenotedefin">
    <w:name w:val="WW-Caractères de note de fin"/>
    <w:rsid w:val="00461231"/>
  </w:style>
  <w:style w:type="character" w:styleId="Appeldenotedefin">
    <w:name w:val="endnote reference"/>
    <w:rsid w:val="00461231"/>
    <w:rPr>
      <w:vertAlign w:val="superscript"/>
    </w:rPr>
  </w:style>
  <w:style w:type="character" w:styleId="Appelnotedebasdep">
    <w:name w:val="footnote reference"/>
    <w:rsid w:val="00461231"/>
    <w:rPr>
      <w:vertAlign w:val="superscript"/>
    </w:rPr>
  </w:style>
  <w:style w:type="paragraph" w:customStyle="1" w:styleId="Titre20">
    <w:name w:val="Titre2"/>
    <w:basedOn w:val="Normal"/>
    <w:next w:val="Corpsdetexte"/>
    <w:rsid w:val="00461231"/>
    <w:pPr>
      <w:keepNext/>
      <w:spacing w:before="240" w:after="120"/>
    </w:pPr>
    <w:rPr>
      <w:rFonts w:ascii="Arial" w:eastAsia="Microsoft YaHei" w:hAnsi="Arial" w:cs="Mangal"/>
      <w:sz w:val="28"/>
      <w:szCs w:val="28"/>
    </w:rPr>
  </w:style>
  <w:style w:type="paragraph" w:styleId="Corpsdetexte">
    <w:name w:val="Body Text"/>
    <w:basedOn w:val="Normal"/>
    <w:rsid w:val="00461231"/>
    <w:pPr>
      <w:tabs>
        <w:tab w:val="left" w:pos="426"/>
      </w:tabs>
      <w:spacing w:before="60"/>
      <w:jc w:val="both"/>
    </w:pPr>
    <w:rPr>
      <w:rFonts w:ascii="Arial" w:hAnsi="Arial" w:cs="Arial"/>
      <w:b/>
      <w:sz w:val="24"/>
    </w:rPr>
  </w:style>
  <w:style w:type="paragraph" w:styleId="Liste">
    <w:name w:val="List"/>
    <w:basedOn w:val="Corpsdetexte"/>
    <w:rsid w:val="00461231"/>
    <w:rPr>
      <w:rFonts w:cs="Mangal"/>
    </w:rPr>
  </w:style>
  <w:style w:type="paragraph" w:styleId="Lgende">
    <w:name w:val="caption"/>
    <w:basedOn w:val="Normal"/>
    <w:next w:val="Normal"/>
    <w:qFormat/>
    <w:rsid w:val="00461231"/>
    <w:pPr>
      <w:tabs>
        <w:tab w:val="left" w:pos="426"/>
        <w:tab w:val="left" w:pos="851"/>
      </w:tabs>
      <w:jc w:val="both"/>
    </w:pPr>
    <w:rPr>
      <w:rFonts w:ascii="Arial" w:hAnsi="Arial" w:cs="Arial"/>
      <w:b/>
    </w:rPr>
  </w:style>
  <w:style w:type="paragraph" w:customStyle="1" w:styleId="Index">
    <w:name w:val="Index"/>
    <w:basedOn w:val="Normal"/>
    <w:rsid w:val="00461231"/>
    <w:pPr>
      <w:suppressLineNumbers/>
    </w:pPr>
    <w:rPr>
      <w:rFonts w:cs="Mangal"/>
    </w:rPr>
  </w:style>
  <w:style w:type="paragraph" w:customStyle="1" w:styleId="Titre10">
    <w:name w:val="Titre1"/>
    <w:basedOn w:val="Normal"/>
    <w:next w:val="Corpsdetexte"/>
    <w:rsid w:val="00461231"/>
    <w:pPr>
      <w:keepNext/>
      <w:spacing w:before="240" w:after="120"/>
    </w:pPr>
    <w:rPr>
      <w:rFonts w:ascii="Arial" w:eastAsia="Microsoft YaHei" w:hAnsi="Arial" w:cs="Mangal"/>
      <w:sz w:val="28"/>
      <w:szCs w:val="28"/>
    </w:rPr>
  </w:style>
  <w:style w:type="paragraph" w:styleId="En-tte">
    <w:name w:val="header"/>
    <w:basedOn w:val="Normal"/>
    <w:link w:val="En-tteCar"/>
    <w:uiPriority w:val="99"/>
    <w:rsid w:val="00461231"/>
    <w:pPr>
      <w:tabs>
        <w:tab w:val="center" w:pos="4536"/>
        <w:tab w:val="right" w:pos="9072"/>
      </w:tabs>
    </w:pPr>
  </w:style>
  <w:style w:type="paragraph" w:styleId="Pieddepage">
    <w:name w:val="footer"/>
    <w:basedOn w:val="Normal"/>
    <w:rsid w:val="00461231"/>
    <w:pPr>
      <w:tabs>
        <w:tab w:val="center" w:pos="4536"/>
        <w:tab w:val="right" w:pos="9072"/>
      </w:tabs>
    </w:pPr>
  </w:style>
  <w:style w:type="paragraph" w:styleId="Notedebasdepage">
    <w:name w:val="footnote text"/>
    <w:basedOn w:val="Normal"/>
    <w:rsid w:val="00461231"/>
  </w:style>
  <w:style w:type="paragraph" w:customStyle="1" w:styleId="ftiret">
    <w:name w:val="f_tiret"/>
    <w:basedOn w:val="Normal"/>
    <w:rsid w:val="00461231"/>
    <w:pPr>
      <w:tabs>
        <w:tab w:val="left" w:pos="426"/>
      </w:tabs>
      <w:spacing w:before="60"/>
      <w:ind w:left="142" w:hanging="142"/>
      <w:jc w:val="both"/>
    </w:pPr>
  </w:style>
  <w:style w:type="paragraph" w:customStyle="1" w:styleId="fcasegauche">
    <w:name w:val="f_case_gauche"/>
    <w:basedOn w:val="Normal"/>
    <w:rsid w:val="00461231"/>
    <w:pPr>
      <w:spacing w:after="60"/>
      <w:ind w:left="284" w:hanging="284"/>
      <w:jc w:val="both"/>
    </w:pPr>
  </w:style>
  <w:style w:type="paragraph" w:customStyle="1" w:styleId="fcase1ertab">
    <w:name w:val="f_case_1ertab"/>
    <w:basedOn w:val="Normal"/>
    <w:rsid w:val="00461231"/>
    <w:pPr>
      <w:tabs>
        <w:tab w:val="left" w:pos="426"/>
      </w:tabs>
      <w:ind w:left="709" w:hanging="709"/>
      <w:jc w:val="both"/>
    </w:pPr>
  </w:style>
  <w:style w:type="paragraph" w:customStyle="1" w:styleId="fcase2metab">
    <w:name w:val="f_case_2èmetab"/>
    <w:basedOn w:val="Normal"/>
    <w:uiPriority w:val="99"/>
    <w:rsid w:val="00461231"/>
    <w:pPr>
      <w:tabs>
        <w:tab w:val="left" w:pos="426"/>
        <w:tab w:val="left" w:pos="851"/>
      </w:tabs>
      <w:ind w:left="1134" w:hanging="1134"/>
      <w:jc w:val="both"/>
    </w:pPr>
  </w:style>
  <w:style w:type="paragraph" w:customStyle="1" w:styleId="Commentaire1">
    <w:name w:val="Commentaire1"/>
    <w:basedOn w:val="Normal"/>
    <w:rsid w:val="00461231"/>
  </w:style>
  <w:style w:type="paragraph" w:customStyle="1" w:styleId="Corpsdetexte21">
    <w:name w:val="Corps de texte 21"/>
    <w:basedOn w:val="Normal"/>
    <w:rsid w:val="00461231"/>
    <w:pPr>
      <w:tabs>
        <w:tab w:val="left" w:pos="6237"/>
      </w:tabs>
      <w:spacing w:before="120"/>
    </w:pPr>
    <w:rPr>
      <w:rFonts w:ascii="Arial" w:hAnsi="Arial" w:cs="Arial"/>
      <w:i/>
      <w:sz w:val="24"/>
    </w:rPr>
  </w:style>
  <w:style w:type="paragraph" w:customStyle="1" w:styleId="Corpsdetexte31">
    <w:name w:val="Corps de texte 31"/>
    <w:basedOn w:val="Normal"/>
    <w:rsid w:val="00461231"/>
    <w:rPr>
      <w:rFonts w:ascii="Arial" w:hAnsi="Arial" w:cs="Arial"/>
      <w:bCs/>
      <w:i/>
      <w:iCs/>
      <w:sz w:val="16"/>
    </w:rPr>
  </w:style>
  <w:style w:type="paragraph" w:styleId="Retraitcorpsdetexte">
    <w:name w:val="Body Text Indent"/>
    <w:basedOn w:val="Normal"/>
    <w:rsid w:val="00461231"/>
    <w:pPr>
      <w:ind w:left="567"/>
    </w:pPr>
    <w:rPr>
      <w:rFonts w:ascii="Arial" w:hAnsi="Arial" w:cs="Arial"/>
      <w:bCs/>
      <w:i/>
      <w:iCs/>
      <w:sz w:val="16"/>
    </w:rPr>
  </w:style>
  <w:style w:type="paragraph" w:styleId="NormalWeb">
    <w:name w:val="Normal (Web)"/>
    <w:basedOn w:val="Normal"/>
    <w:rsid w:val="00461231"/>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461231"/>
    <w:pPr>
      <w:ind w:left="2268"/>
    </w:pPr>
    <w:rPr>
      <w:rFonts w:ascii="Arial" w:hAnsi="Arial" w:cs="Arial"/>
      <w:i/>
      <w:iCs/>
      <w:sz w:val="16"/>
      <w:szCs w:val="16"/>
    </w:rPr>
  </w:style>
  <w:style w:type="paragraph" w:styleId="Textedebulles">
    <w:name w:val="Balloon Text"/>
    <w:basedOn w:val="Normal"/>
    <w:rsid w:val="00461231"/>
    <w:rPr>
      <w:rFonts w:ascii="Tahoma" w:hAnsi="Tahoma" w:cs="Tahoma"/>
      <w:sz w:val="16"/>
      <w:szCs w:val="16"/>
    </w:rPr>
  </w:style>
  <w:style w:type="paragraph" w:styleId="Objetducommentaire">
    <w:name w:val="annotation subject"/>
    <w:basedOn w:val="Commentaire1"/>
    <w:next w:val="Commentaire1"/>
    <w:rsid w:val="00461231"/>
    <w:rPr>
      <w:b/>
      <w:bCs/>
    </w:rPr>
  </w:style>
  <w:style w:type="paragraph" w:customStyle="1" w:styleId="Contenudetableau">
    <w:name w:val="Contenu de tableau"/>
    <w:basedOn w:val="Normal"/>
    <w:rsid w:val="00461231"/>
    <w:pPr>
      <w:suppressLineNumbers/>
    </w:pPr>
  </w:style>
  <w:style w:type="paragraph" w:customStyle="1" w:styleId="Titredetableau">
    <w:name w:val="Titre de tableau"/>
    <w:basedOn w:val="Contenudetableau"/>
    <w:rsid w:val="00461231"/>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basedOn w:val="Policepardfaut"/>
    <w:link w:val="En-tte"/>
    <w:uiPriority w:val="99"/>
    <w:locked/>
    <w:rsid w:val="00F97E54"/>
    <w:rPr>
      <w:rFonts w:ascii="Univers" w:hAnsi="Univers" w:cs="Univers"/>
      <w:lang w:eastAsia="zh-CN"/>
    </w:rPr>
  </w:style>
  <w:style w:type="character" w:customStyle="1" w:styleId="Titre2Car">
    <w:name w:val="Titre 2 Car"/>
    <w:basedOn w:val="Policepardfaut"/>
    <w:link w:val="Titre2"/>
    <w:rsid w:val="0070442A"/>
    <w:rPr>
      <w:b/>
      <w:lang w:eastAsia="zh-CN"/>
    </w:rPr>
  </w:style>
  <w:style w:type="paragraph" w:styleId="Retraitnormal">
    <w:name w:val="Normal Indent"/>
    <w:basedOn w:val="Normal"/>
    <w:rsid w:val="00D77A90"/>
    <w:pPr>
      <w:suppressAutoHyphens w:val="0"/>
      <w:ind w:left="708"/>
    </w:pPr>
    <w:rPr>
      <w:rFonts w:ascii="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40499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5D824-2458-471A-AC3D-A38AB791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6</Pages>
  <Words>1681</Words>
  <Characters>9249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Sophie Lecoq</cp:lastModifiedBy>
  <cp:revision>11</cp:revision>
  <cp:lastPrinted>2016-04-08T14:31:00Z</cp:lastPrinted>
  <dcterms:created xsi:type="dcterms:W3CDTF">2025-09-23T13:02:00Z</dcterms:created>
  <dcterms:modified xsi:type="dcterms:W3CDTF">2026-02-19T14:45:00Z</dcterms:modified>
</cp:coreProperties>
</file>